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561" w:rsidRDefault="004C3561" w:rsidP="00EA286D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>
        <w:rPr>
          <w:rFonts w:ascii="Verdana" w:hAnsi="Verdana" w:cs="Arial"/>
          <w:b/>
          <w:color w:val="002060"/>
          <w:sz w:val="36"/>
          <w:szCs w:val="36"/>
          <w:lang w:val="en-GB"/>
        </w:rPr>
        <w:t>Mobility Agreement</w:t>
      </w:r>
    </w:p>
    <w:p w:rsidR="00377526" w:rsidRDefault="004C3561" w:rsidP="00EA286D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9166B6">
        <w:rPr>
          <w:rFonts w:ascii="Verdana" w:hAnsi="Verdana" w:cs="Arial"/>
          <w:b/>
          <w:color w:val="002060"/>
          <w:sz w:val="36"/>
          <w:szCs w:val="36"/>
          <w:lang w:val="en-GB"/>
        </w:rPr>
        <w:t>St</w:t>
      </w:r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aff Mobility </w:t>
      </w:r>
      <w:proofErr w:type="gramStart"/>
      <w:r>
        <w:rPr>
          <w:rFonts w:ascii="Verdana" w:hAnsi="Verdana" w:cs="Arial"/>
          <w:b/>
          <w:color w:val="002060"/>
          <w:sz w:val="36"/>
          <w:szCs w:val="36"/>
          <w:lang w:val="en-GB"/>
        </w:rPr>
        <w:t>For</w:t>
      </w:r>
      <w:proofErr w:type="gramEnd"/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 Training</w:t>
      </w:r>
      <w:r w:rsidR="00D97FE7">
        <w:rPr>
          <w:rStyle w:val="EndnoteReference"/>
          <w:rFonts w:ascii="Verdana" w:hAnsi="Verdana" w:cs="Arial"/>
          <w:b/>
          <w:color w:val="002060"/>
          <w:sz w:val="36"/>
          <w:szCs w:val="36"/>
          <w:lang w:val="en-GB"/>
        </w:rPr>
        <w:endnoteReference w:id="2"/>
      </w:r>
    </w:p>
    <w:p w:rsidR="00D97FE7" w:rsidRPr="00F550D9" w:rsidRDefault="00D97FE7" w:rsidP="00D97FE7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F550D9">
        <w:rPr>
          <w:rFonts w:ascii="Verdana" w:hAnsi="Verdana" w:cs="Calibri"/>
          <w:lang w:val="en-GB"/>
        </w:rPr>
        <w:t>Planned period of the t</w:t>
      </w:r>
      <w:r w:rsidR="00E2199B">
        <w:rPr>
          <w:rFonts w:ascii="Verdana" w:hAnsi="Verdana" w:cs="Calibri"/>
          <w:lang w:val="en-GB"/>
        </w:rPr>
        <w:t>raining</w:t>
      </w:r>
      <w:r w:rsidRPr="00F550D9">
        <w:rPr>
          <w:rFonts w:ascii="Verdana" w:hAnsi="Verdana" w:cs="Calibri"/>
          <w:lang w:val="en-GB"/>
        </w:rPr>
        <w:t xml:space="preserve">activity: from </w:t>
      </w:r>
      <w:r w:rsidRPr="00F550D9">
        <w:rPr>
          <w:rFonts w:ascii="Verdana" w:hAnsi="Verdana" w:cs="Calibri"/>
          <w:i/>
          <w:lang w:val="en-GB"/>
        </w:rPr>
        <w:t>[day/month/year]</w:t>
      </w:r>
      <w:r w:rsidRPr="00F550D9">
        <w:rPr>
          <w:rFonts w:ascii="Verdana" w:hAnsi="Verdana" w:cs="Calibri"/>
          <w:lang w:val="en-GB"/>
        </w:rPr>
        <w:tab/>
        <w:t xml:space="preserve">till </w:t>
      </w:r>
      <w:r w:rsidRPr="00F550D9">
        <w:rPr>
          <w:rFonts w:ascii="Verdana" w:hAnsi="Verdana" w:cs="Calibri"/>
          <w:i/>
          <w:lang w:val="en-GB"/>
        </w:rPr>
        <w:t>[day/month/year]</w:t>
      </w:r>
    </w:p>
    <w:p w:rsidR="00887CE1" w:rsidRDefault="00D97FE7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204A7A">
        <w:rPr>
          <w:rFonts w:ascii="Verdana" w:hAnsi="Verdana" w:cs="Calibri"/>
          <w:lang w:val="en-GB"/>
        </w:rPr>
        <w:t xml:space="preserve">Duration (days) – excluding travel days: …………………. </w:t>
      </w:r>
    </w:p>
    <w:p w:rsidR="00377526" w:rsidRPr="006261DD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6261DD">
        <w:rPr>
          <w:rFonts w:ascii="Verdana" w:hAnsi="Verdana" w:cs="Arial"/>
          <w:b/>
          <w:color w:val="002060"/>
          <w:szCs w:val="24"/>
          <w:lang w:val="en-GB"/>
        </w:rPr>
        <w:t xml:space="preserve">The </w:t>
      </w:r>
      <w:r>
        <w:rPr>
          <w:rFonts w:ascii="Verdana" w:hAnsi="Verdana" w:cs="Arial"/>
          <w:b/>
          <w:color w:val="002060"/>
          <w:szCs w:val="24"/>
          <w:lang w:val="en-GB"/>
        </w:rPr>
        <w:t>Staff Member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/>
      </w:tblPr>
      <w:tblGrid>
        <w:gridCol w:w="2232"/>
        <w:gridCol w:w="2232"/>
        <w:gridCol w:w="2307"/>
        <w:gridCol w:w="2157"/>
      </w:tblGrid>
      <w:tr w:rsidR="00377526" w:rsidRPr="007673FA" w:rsidTr="00526FE9">
        <w:trPr>
          <w:trHeight w:val="334"/>
        </w:trPr>
        <w:tc>
          <w:tcPr>
            <w:tcW w:w="2232" w:type="dxa"/>
            <w:shd w:val="clear" w:color="auto" w:fill="FFFFFF"/>
          </w:tcPr>
          <w:p w:rsidR="00377526" w:rsidRPr="00DD35B7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Last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DB714F">
              <w:rPr>
                <w:rFonts w:ascii="Verdana" w:hAnsi="Verdana" w:cs="Arial"/>
                <w:sz w:val="20"/>
                <w:lang w:val="is-IS"/>
              </w:rPr>
              <w:t>(s)</w:t>
            </w:r>
          </w:p>
        </w:tc>
        <w:tc>
          <w:tcPr>
            <w:tcW w:w="2232" w:type="dxa"/>
            <w:shd w:val="clear" w:color="auto" w:fill="FFFFFF"/>
          </w:tcPr>
          <w:p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First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DB714F">
              <w:rPr>
                <w:rFonts w:ascii="Verdana" w:hAnsi="Verdana" w:cs="Arial"/>
                <w:sz w:val="20"/>
                <w:lang w:val="en-GB"/>
              </w:rPr>
              <w:t>(s)</w:t>
            </w:r>
          </w:p>
        </w:tc>
        <w:tc>
          <w:tcPr>
            <w:tcW w:w="2157" w:type="dxa"/>
            <w:shd w:val="clear" w:color="auto" w:fill="FFFFFF"/>
          </w:tcPr>
          <w:p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:rsidTr="00526FE9">
        <w:trPr>
          <w:trHeight w:val="412"/>
        </w:trPr>
        <w:tc>
          <w:tcPr>
            <w:tcW w:w="2232" w:type="dxa"/>
            <w:shd w:val="clear" w:color="auto" w:fill="FFFFFF"/>
          </w:tcPr>
          <w:p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Seniority</w:t>
            </w:r>
            <w:r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3"/>
            </w:r>
          </w:p>
        </w:tc>
        <w:tc>
          <w:tcPr>
            <w:tcW w:w="2232" w:type="dxa"/>
            <w:shd w:val="clear" w:color="auto" w:fill="FFFFFF"/>
          </w:tcPr>
          <w:p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F13C9B">
              <w:rPr>
                <w:rFonts w:ascii="Verdana" w:hAnsi="Verdana" w:cs="Arial"/>
                <w:sz w:val="20"/>
                <w:lang w:val="en-GB"/>
              </w:rPr>
              <w:t>Nationality</w:t>
            </w:r>
            <w:r w:rsidRPr="0023464A">
              <w:rPr>
                <w:rStyle w:val="EndnoteReference"/>
                <w:rFonts w:ascii="Verdana" w:hAnsi="Verdana" w:cs="Calibri"/>
                <w:sz w:val="20"/>
                <w:lang w:val="en-GB"/>
              </w:rPr>
              <w:endnoteReference w:id="4"/>
            </w:r>
          </w:p>
        </w:tc>
        <w:tc>
          <w:tcPr>
            <w:tcW w:w="2157" w:type="dxa"/>
            <w:shd w:val="clear" w:color="auto" w:fill="FFFFFF"/>
          </w:tcPr>
          <w:p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7673FA" w:rsidTr="00526FE9">
        <w:tc>
          <w:tcPr>
            <w:tcW w:w="2232" w:type="dxa"/>
            <w:shd w:val="clear" w:color="auto" w:fill="FFFFFF"/>
          </w:tcPr>
          <w:p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Sex 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[</w:t>
            </w:r>
            <w:r w:rsidRPr="007673FA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232" w:type="dxa"/>
            <w:shd w:val="clear" w:color="auto" w:fill="FFFFFF"/>
          </w:tcPr>
          <w:p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Academic year</w:t>
            </w:r>
          </w:p>
        </w:tc>
        <w:tc>
          <w:tcPr>
            <w:tcW w:w="2157" w:type="dxa"/>
            <w:shd w:val="clear" w:color="auto" w:fill="FFFFFF"/>
          </w:tcPr>
          <w:p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color w:val="002060"/>
                <w:sz w:val="20"/>
                <w:lang w:val="en-GB"/>
              </w:rPr>
              <w:t>20../20</w:t>
            </w:r>
            <w:proofErr w:type="gramStart"/>
            <w:r w:rsidRPr="007673FA">
              <w:rPr>
                <w:rFonts w:ascii="Verdana" w:hAnsi="Verdana" w:cs="Arial"/>
                <w:color w:val="002060"/>
                <w:sz w:val="20"/>
                <w:lang w:val="en-GB"/>
              </w:rPr>
              <w:t>..</w:t>
            </w:r>
            <w:proofErr w:type="gramEnd"/>
          </w:p>
        </w:tc>
      </w:tr>
      <w:tr w:rsidR="00CC707F" w:rsidRPr="007673FA" w:rsidTr="004A0549">
        <w:tc>
          <w:tcPr>
            <w:tcW w:w="2232" w:type="dxa"/>
            <w:shd w:val="clear" w:color="auto" w:fill="FFFFFF"/>
          </w:tcPr>
          <w:p w:rsidR="00CC707F" w:rsidRPr="007673FA" w:rsidRDefault="00CC707F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E-mail</w:t>
            </w:r>
          </w:p>
        </w:tc>
        <w:tc>
          <w:tcPr>
            <w:tcW w:w="6696" w:type="dxa"/>
            <w:gridSpan w:val="3"/>
            <w:shd w:val="clear" w:color="auto" w:fill="FFFFFF"/>
          </w:tcPr>
          <w:p w:rsidR="00CC707F" w:rsidRPr="007673FA" w:rsidRDefault="00CC707F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:rsidR="00377526" w:rsidRPr="00A22108" w:rsidRDefault="00377526" w:rsidP="00F8782D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:rsidR="00377526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A22108">
        <w:rPr>
          <w:rFonts w:ascii="Verdana" w:hAnsi="Verdana" w:cs="Arial"/>
          <w:b/>
          <w:color w:val="002060"/>
          <w:szCs w:val="24"/>
          <w:lang w:val="en-GB"/>
        </w:rPr>
        <w:t>The Sending Institution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/>
      </w:tblPr>
      <w:tblGrid>
        <w:gridCol w:w="2232"/>
        <w:gridCol w:w="2271"/>
        <w:gridCol w:w="2268"/>
        <w:gridCol w:w="2157"/>
      </w:tblGrid>
      <w:tr w:rsidR="00887CE1" w:rsidRPr="007673FA" w:rsidTr="00526FE9">
        <w:trPr>
          <w:trHeight w:val="371"/>
        </w:trPr>
        <w:tc>
          <w:tcPr>
            <w:tcW w:w="2232" w:type="dxa"/>
            <w:shd w:val="clear" w:color="auto" w:fill="FFFFFF"/>
          </w:tcPr>
          <w:p w:rsidR="00887CE1" w:rsidRPr="007673FA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</w:p>
        </w:tc>
        <w:tc>
          <w:tcPr>
            <w:tcW w:w="2271" w:type="dxa"/>
            <w:shd w:val="clear" w:color="auto" w:fill="FFFFFF"/>
          </w:tcPr>
          <w:p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:rsidR="00887CE1" w:rsidRPr="00E02718" w:rsidRDefault="00526FE9" w:rsidP="00526FE9">
            <w:pPr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Faculty/Department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:rsidR="00887CE1" w:rsidRPr="007673FA" w:rsidRDefault="00887CE1" w:rsidP="00526FE9">
            <w:pPr>
              <w:ind w:right="-993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887CE1" w:rsidRPr="007673FA" w:rsidTr="00526FE9">
        <w:trPr>
          <w:trHeight w:val="371"/>
        </w:trPr>
        <w:tc>
          <w:tcPr>
            <w:tcW w:w="2232" w:type="dxa"/>
            <w:shd w:val="clear" w:color="auto" w:fill="FFFFFF"/>
          </w:tcPr>
          <w:p w:rsidR="00887CE1" w:rsidRPr="001264FF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1264FF">
              <w:rPr>
                <w:rFonts w:ascii="Verdana" w:hAnsi="Verdana" w:cs="Arial"/>
                <w:sz w:val="20"/>
                <w:lang w:val="en-GB"/>
              </w:rPr>
              <w:t>Erasmus code</w:t>
            </w:r>
            <w:r w:rsidR="00D302B8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5"/>
            </w:r>
          </w:p>
          <w:p w:rsidR="00887CE1" w:rsidRPr="005E466D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:rsidR="00887CE1" w:rsidRPr="007673FA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71" w:type="dxa"/>
            <w:shd w:val="clear" w:color="auto" w:fill="FFFFFF"/>
          </w:tcPr>
          <w:p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:rsidR="00887CE1" w:rsidRPr="007673FA" w:rsidRDefault="00887CE1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:rsidTr="00526FE9">
        <w:trPr>
          <w:trHeight w:val="559"/>
        </w:trPr>
        <w:tc>
          <w:tcPr>
            <w:tcW w:w="2232" w:type="dxa"/>
            <w:shd w:val="clear" w:color="auto" w:fill="FFFFFF"/>
          </w:tcPr>
          <w:p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71" w:type="dxa"/>
            <w:shd w:val="clear" w:color="auto" w:fill="FFFFFF"/>
          </w:tcPr>
          <w:p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:rsidR="00377526" w:rsidRPr="005E466D" w:rsidRDefault="00377526" w:rsidP="00A07EA6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Country/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  <w:r w:rsidRPr="00F76D5B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6"/>
            </w:r>
          </w:p>
        </w:tc>
        <w:tc>
          <w:tcPr>
            <w:tcW w:w="2157" w:type="dxa"/>
            <w:shd w:val="clear" w:color="auto" w:fill="FFFFFF"/>
          </w:tcPr>
          <w:p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E02718" w:rsidTr="00526FE9">
        <w:tc>
          <w:tcPr>
            <w:tcW w:w="2232" w:type="dxa"/>
            <w:shd w:val="clear" w:color="auto" w:fill="FFFFFF"/>
          </w:tcPr>
          <w:p w:rsidR="00377526" w:rsidRPr="007673FA" w:rsidRDefault="00377526" w:rsidP="00C17AB2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Contact person </w:t>
            </w:r>
            <w:r w:rsidRPr="007673FA">
              <w:rPr>
                <w:rFonts w:ascii="Verdana" w:hAnsi="Verdana" w:cs="Arial"/>
                <w:sz w:val="20"/>
                <w:lang w:val="en-GB"/>
              </w:rPr>
              <w:br/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71" w:type="dxa"/>
            <w:shd w:val="clear" w:color="auto" w:fill="FFFFFF"/>
          </w:tcPr>
          <w:p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:rsidR="00377526" w:rsidRPr="00E02718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  <w:r w:rsidRPr="00E02718">
              <w:rPr>
                <w:rFonts w:ascii="Verdana" w:hAnsi="Verdana" w:cs="Arial"/>
                <w:sz w:val="20"/>
                <w:lang w:val="fr-BE"/>
              </w:rPr>
              <w:t>Contact person</w:t>
            </w:r>
            <w:r w:rsidRPr="00E02718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157" w:type="dxa"/>
            <w:shd w:val="clear" w:color="auto" w:fill="FFFFFF"/>
          </w:tcPr>
          <w:p w:rsidR="00377526" w:rsidRPr="00E02718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</w:tbl>
    <w:p w:rsidR="00377526" w:rsidRPr="00076EA2" w:rsidRDefault="00377526" w:rsidP="00F8782D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fr-BE"/>
        </w:rPr>
      </w:pPr>
    </w:p>
    <w:p w:rsidR="00377526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The Receiv</w:t>
      </w:r>
      <w:r w:rsidRPr="00A22108">
        <w:rPr>
          <w:rFonts w:ascii="Verdana" w:hAnsi="Verdana" w:cs="Arial"/>
          <w:b/>
          <w:color w:val="002060"/>
          <w:szCs w:val="24"/>
          <w:lang w:val="en-GB"/>
        </w:rPr>
        <w:t>ing Institution</w:t>
      </w:r>
      <w:r>
        <w:rPr>
          <w:rFonts w:ascii="Verdana" w:hAnsi="Verdana" w:cs="Arial"/>
          <w:b/>
          <w:color w:val="002060"/>
          <w:szCs w:val="24"/>
          <w:lang w:val="en-GB"/>
        </w:rPr>
        <w:t xml:space="preserve"> / Enterprise</w:t>
      </w:r>
      <w:r w:rsidR="009F2721">
        <w:rPr>
          <w:rStyle w:val="EndnoteReference"/>
          <w:rFonts w:ascii="Verdana" w:hAnsi="Verdana" w:cs="Arial"/>
          <w:b/>
          <w:color w:val="002060"/>
          <w:szCs w:val="24"/>
          <w:lang w:val="en-GB"/>
        </w:rPr>
        <w:endnoteReference w:id="7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/>
      </w:tblPr>
      <w:tblGrid>
        <w:gridCol w:w="2232"/>
        <w:gridCol w:w="2232"/>
        <w:gridCol w:w="2307"/>
        <w:gridCol w:w="2157"/>
      </w:tblGrid>
      <w:tr w:rsidR="00D97FE7" w:rsidRPr="00D97FE7" w:rsidTr="00BE7FD7">
        <w:trPr>
          <w:trHeight w:val="371"/>
        </w:trPr>
        <w:tc>
          <w:tcPr>
            <w:tcW w:w="2232" w:type="dxa"/>
            <w:shd w:val="clear" w:color="auto" w:fill="FFFFFF"/>
          </w:tcPr>
          <w:p w:rsidR="00D97FE7" w:rsidRPr="007673FA" w:rsidRDefault="00D97FE7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</w:p>
        </w:tc>
        <w:tc>
          <w:tcPr>
            <w:tcW w:w="6696" w:type="dxa"/>
            <w:gridSpan w:val="3"/>
            <w:shd w:val="clear" w:color="auto" w:fill="FFFFFF"/>
          </w:tcPr>
          <w:p w:rsidR="00D97FE7" w:rsidRPr="007673FA" w:rsidRDefault="00D97FE7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:rsidTr="00526FE9">
        <w:trPr>
          <w:trHeight w:val="371"/>
        </w:trPr>
        <w:tc>
          <w:tcPr>
            <w:tcW w:w="2232" w:type="dxa"/>
            <w:shd w:val="clear" w:color="auto" w:fill="FFFFFF"/>
          </w:tcPr>
          <w:p w:rsidR="00377526" w:rsidRPr="00461A0D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61A0D">
              <w:rPr>
                <w:rFonts w:ascii="Verdana" w:hAnsi="Verdana" w:cs="Arial"/>
                <w:sz w:val="20"/>
                <w:lang w:val="en-GB"/>
              </w:rPr>
              <w:t xml:space="preserve">Erasmus code </w:t>
            </w:r>
          </w:p>
          <w:p w:rsidR="00377526" w:rsidRPr="00A740AA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A740AA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:rsidR="00377526" w:rsidRPr="007673FA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:rsidR="00377526" w:rsidRPr="007673FA" w:rsidRDefault="009F32D0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377526" w:rsidRPr="007673FA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</w:tc>
        <w:tc>
          <w:tcPr>
            <w:tcW w:w="2157" w:type="dxa"/>
            <w:shd w:val="clear" w:color="auto" w:fill="FFFFFF"/>
          </w:tcPr>
          <w:p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:rsidTr="00526FE9">
        <w:trPr>
          <w:trHeight w:val="559"/>
        </w:trPr>
        <w:tc>
          <w:tcPr>
            <w:tcW w:w="2232" w:type="dxa"/>
            <w:shd w:val="clear" w:color="auto" w:fill="FFFFFF"/>
          </w:tcPr>
          <w:p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32" w:type="dxa"/>
            <w:shd w:val="clear" w:color="auto" w:fill="FFFFFF"/>
          </w:tcPr>
          <w:p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:rsidR="00377526" w:rsidRPr="007673FA" w:rsidRDefault="00377526" w:rsidP="00A07EA6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Country</w:t>
            </w:r>
            <w:r>
              <w:rPr>
                <w:rFonts w:ascii="Verdana" w:hAnsi="Verdana" w:cs="Arial"/>
                <w:sz w:val="20"/>
                <w:lang w:val="en-GB"/>
              </w:rPr>
              <w:t>/</w:t>
            </w:r>
            <w:r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</w:p>
        </w:tc>
        <w:tc>
          <w:tcPr>
            <w:tcW w:w="2157" w:type="dxa"/>
            <w:shd w:val="clear" w:color="auto" w:fill="FFFFFF"/>
          </w:tcPr>
          <w:p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3D0705" w:rsidTr="00526FE9">
        <w:tc>
          <w:tcPr>
            <w:tcW w:w="2232" w:type="dxa"/>
            <w:shd w:val="clear" w:color="auto" w:fill="FFFFFF"/>
          </w:tcPr>
          <w:p w:rsidR="00377526" w:rsidRPr="007673FA" w:rsidRDefault="00377526" w:rsidP="00893FA3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Contact person</w:t>
            </w:r>
            <w:r>
              <w:rPr>
                <w:rFonts w:ascii="Verdana" w:hAnsi="Verdana" w:cs="Arial"/>
                <w:sz w:val="20"/>
                <w:lang w:val="en-GB"/>
              </w:rPr>
              <w:t>,</w:t>
            </w:r>
            <w:r w:rsidRPr="00E74C82">
              <w:rPr>
                <w:rFonts w:ascii="Verdana" w:hAnsi="Verdana" w:cs="Arial"/>
                <w:sz w:val="20"/>
                <w:lang w:val="en-GB"/>
              </w:rPr>
              <w:br/>
            </w:r>
            <w:r w:rsidRPr="007673FA">
              <w:rPr>
                <w:rFonts w:ascii="Verdana" w:hAnsi="Verdana" w:cs="Arial"/>
                <w:sz w:val="20"/>
                <w:lang w:val="en-GB"/>
              </w:rPr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32" w:type="dxa"/>
            <w:shd w:val="clear" w:color="auto" w:fill="FFFFFF"/>
          </w:tcPr>
          <w:p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:rsidR="00377526" w:rsidRPr="003D0705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  <w:r w:rsidRPr="003D0705">
              <w:rPr>
                <w:rFonts w:ascii="Verdana" w:hAnsi="Verdana" w:cs="Arial"/>
                <w:sz w:val="20"/>
                <w:lang w:val="fr-BE"/>
              </w:rPr>
              <w:t>Contact person</w:t>
            </w:r>
            <w:r w:rsidRPr="003D0705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157" w:type="dxa"/>
            <w:shd w:val="clear" w:color="auto" w:fill="FFFFFF"/>
          </w:tcPr>
          <w:p w:rsidR="00377526" w:rsidRPr="003D0705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  <w:tr w:rsidR="00377526" w:rsidRPr="00DD35B7" w:rsidTr="00526FE9">
        <w:tc>
          <w:tcPr>
            <w:tcW w:w="2232" w:type="dxa"/>
            <w:shd w:val="clear" w:color="auto" w:fill="FFFFFF"/>
          </w:tcPr>
          <w:p w:rsidR="00377526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Type of enterprise:</w:t>
            </w:r>
          </w:p>
          <w:p w:rsidR="00377526" w:rsidRPr="00E02718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:rsidR="00D97FE7" w:rsidRPr="00CF3C00" w:rsidRDefault="00D97FE7" w:rsidP="00D97FE7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E02718">
              <w:rPr>
                <w:rFonts w:ascii="Verdana" w:hAnsi="Verdana" w:cs="Arial"/>
                <w:sz w:val="20"/>
                <w:lang w:val="en-GB"/>
              </w:rPr>
              <w:t>Size</w:t>
            </w:r>
            <w:r w:rsidRPr="00CF3C00">
              <w:rPr>
                <w:rFonts w:ascii="Verdana" w:hAnsi="Verdana" w:cs="Arial"/>
                <w:sz w:val="20"/>
                <w:lang w:val="en-GB"/>
              </w:rPr>
              <w:t xml:space="preserve">of enterprise </w:t>
            </w:r>
          </w:p>
          <w:p w:rsidR="004C7388" w:rsidRPr="00526FE9" w:rsidRDefault="00D97FE7" w:rsidP="004C7388">
            <w:pPr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CF3C00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157" w:type="dxa"/>
            <w:shd w:val="clear" w:color="auto" w:fill="FFFFFF"/>
          </w:tcPr>
          <w:p w:rsidR="00E915B6" w:rsidRDefault="002B65F6" w:rsidP="00526FE9">
            <w:pPr>
              <w:spacing w:after="12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2011907041"/>
              </w:sdtPr>
              <w:sdtContent>
                <w:r w:rsidR="00404952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E915B6" w:rsidRPr="00AD0B3E">
              <w:rPr>
                <w:rFonts w:ascii="Verdana" w:hAnsi="Verdana" w:cs="Arial"/>
                <w:sz w:val="16"/>
                <w:szCs w:val="16"/>
                <w:lang w:val="en-GB"/>
              </w:rPr>
              <w:t>&lt;250 employees</w:t>
            </w:r>
          </w:p>
          <w:p w:rsidR="00377526" w:rsidRPr="00E02718" w:rsidRDefault="002B65F6" w:rsidP="00526FE9">
            <w:pPr>
              <w:spacing w:after="120"/>
              <w:ind w:right="-992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1483542654"/>
              </w:sdtPr>
              <w:sdtContent>
                <w:r w:rsidR="00404952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E915B6" w:rsidRPr="00AD0B3E">
              <w:rPr>
                <w:rFonts w:ascii="Verdana" w:hAnsi="Verdana" w:cs="Arial"/>
                <w:sz w:val="16"/>
                <w:szCs w:val="16"/>
                <w:lang w:val="en-GB"/>
              </w:rPr>
              <w:t>&gt;250 employees</w:t>
            </w:r>
          </w:p>
        </w:tc>
      </w:tr>
    </w:tbl>
    <w:p w:rsidR="00967A21" w:rsidRPr="00E2199B" w:rsidRDefault="00967A21" w:rsidP="00967A21">
      <w:pPr>
        <w:pStyle w:val="Text4"/>
        <w:pBdr>
          <w:bottom w:val="single" w:sz="6" w:space="1" w:color="auto"/>
        </w:pBdr>
        <w:ind w:left="0"/>
        <w:rPr>
          <w:lang w:val="en-GB"/>
        </w:rPr>
      </w:pPr>
    </w:p>
    <w:p w:rsidR="00967A21" w:rsidRDefault="00967A21" w:rsidP="00967A21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r>
        <w:rPr>
          <w:rFonts w:ascii="Verdana" w:hAnsi="Verdana" w:cs="Arial"/>
          <w:sz w:val="20"/>
          <w:lang w:val="en-GB"/>
        </w:rPr>
        <w:t xml:space="preserve">For guidelines, please look at the end notes on page 3.  </w:t>
      </w:r>
    </w:p>
    <w:p w:rsidR="00F550D9" w:rsidRPr="00F550D9" w:rsidRDefault="00377526" w:rsidP="00F550D9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Calibri"/>
          <w:b/>
          <w:color w:val="002060"/>
          <w:sz w:val="28"/>
          <w:lang w:val="en-GB"/>
        </w:rPr>
      </w:pPr>
      <w:r>
        <w:rPr>
          <w:rFonts w:ascii="Verdana" w:hAnsi="Verdana" w:cs="Calibri"/>
          <w:b/>
          <w:color w:val="002060"/>
          <w:sz w:val="28"/>
          <w:lang w:val="en-GB"/>
        </w:rPr>
        <w:br w:type="page"/>
      </w:r>
      <w:r>
        <w:rPr>
          <w:rFonts w:ascii="Verdana" w:hAnsi="Verdana" w:cs="Calibri"/>
          <w:b/>
          <w:color w:val="002060"/>
          <w:sz w:val="28"/>
          <w:lang w:val="en-GB"/>
        </w:rPr>
        <w:lastRenderedPageBreak/>
        <w:t xml:space="preserve">Section to be completed </w:t>
      </w:r>
      <w:r w:rsidRPr="007A4E66">
        <w:rPr>
          <w:rFonts w:ascii="Verdana" w:hAnsi="Verdana" w:cs="Calibri"/>
          <w:b/>
          <w:color w:val="002060"/>
          <w:sz w:val="28"/>
          <w:lang w:val="en-GB"/>
        </w:rPr>
        <w:t>BEFORE THE MOBILITY</w:t>
      </w:r>
    </w:p>
    <w:p w:rsidR="004F2CA0" w:rsidRDefault="00377526" w:rsidP="004A4118">
      <w:pPr>
        <w:pStyle w:val="Heading4"/>
        <w:keepNext w:val="0"/>
        <w:numPr>
          <w:ilvl w:val="0"/>
          <w:numId w:val="0"/>
        </w:numPr>
        <w:tabs>
          <w:tab w:val="left" w:pos="426"/>
        </w:tabs>
        <w:rPr>
          <w:lang w:val="en-GB"/>
        </w:rPr>
      </w:pPr>
      <w:r w:rsidRPr="00354F60">
        <w:rPr>
          <w:rFonts w:ascii="Verdana" w:hAnsi="Verdana" w:cs="Calibri"/>
          <w:b/>
          <w:color w:val="002060"/>
          <w:sz w:val="20"/>
          <w:lang w:val="en-GB"/>
        </w:rPr>
        <w:t>I.</w:t>
      </w:r>
      <w:r w:rsidRPr="00354F60">
        <w:rPr>
          <w:rFonts w:ascii="Verdana" w:hAnsi="Verdana" w:cs="Calibri"/>
          <w:b/>
          <w:color w:val="002060"/>
          <w:sz w:val="20"/>
          <w:lang w:val="en-GB"/>
        </w:rPr>
        <w:tab/>
        <w:t>PROPOSED MOBILITY PROGRAMME</w:t>
      </w:r>
    </w:p>
    <w:p w:rsidR="003C59B7" w:rsidRPr="003C59B7" w:rsidRDefault="003C59B7" w:rsidP="003C59B7">
      <w:pPr>
        <w:pStyle w:val="Text4"/>
        <w:ind w:left="0"/>
        <w:rPr>
          <w:rFonts w:ascii="Verdana" w:hAnsi="Verdana"/>
          <w:sz w:val="20"/>
          <w:lang w:val="en-GB"/>
        </w:rPr>
      </w:pPr>
      <w:r w:rsidRPr="003C59B7">
        <w:rPr>
          <w:rFonts w:ascii="Verdana" w:hAnsi="Verdana"/>
          <w:sz w:val="20"/>
          <w:lang w:val="en-GB"/>
        </w:rPr>
        <w:t xml:space="preserve">Language of </w:t>
      </w:r>
      <w:r>
        <w:rPr>
          <w:rFonts w:ascii="Verdana" w:hAnsi="Verdana"/>
          <w:sz w:val="20"/>
          <w:lang w:val="en-GB"/>
        </w:rPr>
        <w:t>training</w:t>
      </w:r>
      <w:r w:rsidRPr="003C59B7">
        <w:rPr>
          <w:rFonts w:ascii="Verdana" w:hAnsi="Verdana"/>
          <w:sz w:val="20"/>
          <w:lang w:val="en-GB"/>
        </w:rPr>
        <w:t>: ………………………………………</w:t>
      </w:r>
    </w:p>
    <w:tbl>
      <w:tblPr>
        <w:tblW w:w="8763" w:type="dxa"/>
        <w:jc w:val="center"/>
        <w:tblInd w:w="7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/>
      </w:tblPr>
      <w:tblGrid>
        <w:gridCol w:w="8763"/>
      </w:tblGrid>
      <w:tr w:rsidR="00377526" w:rsidRPr="00EA286D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:rsidR="00F550D9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Overall objectives of the mobility:</w:t>
            </w:r>
          </w:p>
          <w:p w:rsidR="008F1CA2" w:rsidRDefault="008F1CA2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D302B8" w:rsidRPr="00482A4F" w:rsidRDefault="00D302B8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EA286D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Added value of the mobility (</w:t>
            </w:r>
            <w:r w:rsidR="00D97FE7" w:rsidRPr="00D97FE7">
              <w:rPr>
                <w:rFonts w:ascii="Verdana" w:hAnsi="Verdana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the institutions involved):</w:t>
            </w:r>
          </w:p>
          <w:p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EA286D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:rsidR="00D302B8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Activities to be carried out</w:t>
            </w:r>
            <w:r w:rsidR="00D302B8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377526" w:rsidRPr="00482A4F" w:rsidRDefault="00377526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EA286D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Expected outcomes and impact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(e.g. on the professional development of the </w:t>
            </w:r>
            <w:r w:rsidR="00DD35B7">
              <w:rPr>
                <w:rFonts w:ascii="Verdana" w:hAnsi="Verdana" w:cs="Calibri"/>
                <w:b/>
                <w:sz w:val="20"/>
                <w:lang w:val="is-IS"/>
              </w:rPr>
              <w:t>staff member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 and on both institutions</w:t>
            </w:r>
            <w:r w:rsidR="00404952">
              <w:rPr>
                <w:rFonts w:ascii="Verdana" w:hAnsi="Verdana" w:cs="Calibri"/>
                <w:b/>
                <w:sz w:val="20"/>
                <w:lang w:val="is-IS"/>
              </w:rPr>
              <w:t>)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</w:tbl>
    <w:p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</w:p>
    <w:p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t>II</w:t>
      </w:r>
      <w:r w:rsidRPr="007B3F1B">
        <w:rPr>
          <w:rFonts w:ascii="Verdana" w:hAnsi="Verdana" w:cs="Calibri"/>
          <w:b/>
          <w:color w:val="002060"/>
          <w:sz w:val="20"/>
          <w:lang w:val="en-GB"/>
        </w:rPr>
        <w:t>. COMMITMENT OF THE THREE PARTIES</w:t>
      </w:r>
    </w:p>
    <w:p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By signing</w:t>
      </w:r>
      <w:r w:rsidRPr="004A4118">
        <w:rPr>
          <w:rStyle w:val="EndnoteReference"/>
          <w:rFonts w:ascii="Verdana" w:hAnsi="Verdana" w:cs="Calibri"/>
          <w:b/>
          <w:sz w:val="16"/>
          <w:szCs w:val="16"/>
          <w:lang w:val="en-GB"/>
        </w:rPr>
        <w:endnoteReference w:id="8"/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 this document, the staff member, the sending institution and the receiving institution/enterprise confirm that they approve the proposed mobility agreement.</w:t>
      </w:r>
    </w:p>
    <w:p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The sending higher education institution</w:t>
      </w:r>
      <w:r w:rsidRPr="004A4118">
        <w:rPr>
          <w:rFonts w:ascii="Verdana" w:hAnsi="Verdana" w:cs="Calibri"/>
          <w:sz w:val="16"/>
          <w:szCs w:val="16"/>
          <w:lang w:val="is-IS"/>
        </w:rPr>
        <w:t xml:space="preserve"> supports the staff mobility as part of its modernisation and internationalisation strategy 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and will recognise it as a component in </w:t>
      </w:r>
      <w:r w:rsidR="00DD35B7">
        <w:rPr>
          <w:rFonts w:ascii="Verdana" w:hAnsi="Verdana" w:cs="Calibri"/>
          <w:sz w:val="16"/>
          <w:szCs w:val="16"/>
          <w:lang w:val="en-GB"/>
        </w:rPr>
        <w:t xml:space="preserve">any </w:t>
      </w:r>
      <w:r w:rsidRPr="004A4118">
        <w:rPr>
          <w:rFonts w:ascii="Verdana" w:hAnsi="Verdana" w:cs="Calibri"/>
          <w:sz w:val="16"/>
          <w:szCs w:val="16"/>
          <w:lang w:val="en-GB"/>
        </w:rPr>
        <w:t>evaluation or assessment of the staff member.</w:t>
      </w:r>
    </w:p>
    <w:p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is-IS"/>
        </w:rPr>
        <w:t xml:space="preserve">The staff member will share his/her </w:t>
      </w:r>
      <w:r w:rsidRPr="004A4118">
        <w:rPr>
          <w:rFonts w:ascii="Verdana" w:hAnsi="Verdana" w:cs="Verdana"/>
          <w:sz w:val="16"/>
          <w:szCs w:val="16"/>
          <w:lang w:val="en-GB" w:eastAsia="fr-FR"/>
        </w:rPr>
        <w:t>experience, in particular its impact on his/her professional development and on the sending higher education institution, as a source of inspiration to others.</w:t>
      </w:r>
    </w:p>
    <w:p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 xml:space="preserve">The staff member </w:t>
      </w:r>
      <w:r w:rsidRPr="008F1CA2">
        <w:rPr>
          <w:rFonts w:ascii="Verdana" w:hAnsi="Verdana" w:cs="Calibri"/>
          <w:sz w:val="16"/>
          <w:szCs w:val="16"/>
          <w:lang w:val="en-GB"/>
        </w:rPr>
        <w:t xml:space="preserve">and the </w:t>
      </w:r>
      <w:r w:rsidR="006C040A">
        <w:rPr>
          <w:rFonts w:ascii="Verdana" w:hAnsi="Verdana" w:cs="Calibri"/>
          <w:sz w:val="16"/>
          <w:szCs w:val="16"/>
          <w:lang w:val="en-GB"/>
        </w:rPr>
        <w:t>beneficiary</w:t>
      </w:r>
      <w:r w:rsidRPr="008F1CA2">
        <w:rPr>
          <w:rFonts w:ascii="Verdana" w:hAnsi="Verdana" w:cs="Calibri"/>
          <w:sz w:val="16"/>
          <w:szCs w:val="16"/>
          <w:lang w:val="en-GB"/>
        </w:rPr>
        <w:t>institution commit to the requirements set out in the grant agreement signed between them.</w:t>
      </w:r>
    </w:p>
    <w:p w:rsidR="008F1CA2" w:rsidRPr="004A4118" w:rsidRDefault="008F1CA2" w:rsidP="004A4118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 xml:space="preserve">The staff member and </w:t>
      </w:r>
      <w:r w:rsidR="003C59B7">
        <w:rPr>
          <w:rFonts w:ascii="Verdana" w:hAnsi="Verdana" w:cs="Calibri"/>
          <w:sz w:val="16"/>
          <w:szCs w:val="16"/>
          <w:lang w:val="en-GB"/>
        </w:rPr>
        <w:t xml:space="preserve">the </w:t>
      </w:r>
      <w:r w:rsidRPr="004A4118">
        <w:rPr>
          <w:rFonts w:ascii="Verdana" w:hAnsi="Verdana" w:cs="Calibri"/>
          <w:sz w:val="16"/>
          <w:szCs w:val="16"/>
          <w:lang w:val="en-GB"/>
        </w:rPr>
        <w:t>receiving institution/enterprise will communicate to the sending institution any problems or changes regarding the proposed mobility programme or mobility period.</w:t>
      </w:r>
    </w:p>
    <w:tbl>
      <w:tblPr>
        <w:tblW w:w="8876" w:type="dxa"/>
        <w:jc w:val="center"/>
        <w:tblInd w:w="9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/>
      </w:tblPr>
      <w:tblGrid>
        <w:gridCol w:w="8876"/>
      </w:tblGrid>
      <w:tr w:rsidR="00F550D9" w:rsidRPr="00EA286D" w:rsidTr="00772741">
        <w:trPr>
          <w:jc w:val="center"/>
        </w:trPr>
        <w:tc>
          <w:tcPr>
            <w:tcW w:w="8876" w:type="dxa"/>
            <w:shd w:val="clear" w:color="auto" w:fill="FFFFFF"/>
          </w:tcPr>
          <w:p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 xml:space="preserve">The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staff member</w:t>
            </w:r>
          </w:p>
          <w:p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Name:</w:t>
            </w:r>
          </w:p>
          <w:p w:rsidR="00F550D9" w:rsidRPr="007B3F1B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41" w:type="dxa"/>
        <w:jc w:val="center"/>
        <w:tblInd w:w="9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/>
      </w:tblPr>
      <w:tblGrid>
        <w:gridCol w:w="8841"/>
      </w:tblGrid>
      <w:tr w:rsidR="00F550D9" w:rsidRPr="007B3F1B" w:rsidTr="00772741">
        <w:trPr>
          <w:jc w:val="center"/>
        </w:trPr>
        <w:tc>
          <w:tcPr>
            <w:tcW w:w="8841" w:type="dxa"/>
            <w:shd w:val="clear" w:color="auto" w:fill="FFFFFF"/>
          </w:tcPr>
          <w:p w:rsidR="00F550D9" w:rsidRPr="006B63AE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>The sending institution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/</w:t>
            </w:r>
            <w:r w:rsidRPr="007A234F">
              <w:rPr>
                <w:rFonts w:ascii="Verdana" w:hAnsi="Verdana" w:cs="Calibri"/>
                <w:b/>
                <w:sz w:val="20"/>
                <w:lang w:val="en-GB"/>
              </w:rPr>
              <w:t>enterprise</w:t>
            </w:r>
          </w:p>
          <w:p w:rsidR="00F550D9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</w:p>
          <w:p w:rsidR="00F550D9" w:rsidRPr="007B3F1B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b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 xml:space="preserve">Date: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23" w:type="dxa"/>
        <w:jc w:val="center"/>
        <w:tblInd w:w="9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/>
      </w:tblPr>
      <w:tblGrid>
        <w:gridCol w:w="8823"/>
      </w:tblGrid>
      <w:tr w:rsidR="00F550D9" w:rsidRPr="007B3F1B" w:rsidTr="00772741">
        <w:trPr>
          <w:jc w:val="center"/>
        </w:trPr>
        <w:tc>
          <w:tcPr>
            <w:tcW w:w="8823" w:type="dxa"/>
            <w:shd w:val="clear" w:color="auto" w:fill="FFFFFF"/>
          </w:tcPr>
          <w:p w:rsidR="00F550D9" w:rsidRPr="006B63AE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>The receiving institution</w:t>
            </w:r>
          </w:p>
          <w:p w:rsidR="00F550D9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</w:p>
          <w:p w:rsidR="00F550D9" w:rsidRPr="007B3F1B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:rsidR="00EF398E" w:rsidRPr="008F1CA2" w:rsidRDefault="00EF398E" w:rsidP="004A4118">
      <w:pPr>
        <w:tabs>
          <w:tab w:val="left" w:pos="954"/>
        </w:tabs>
        <w:rPr>
          <w:rFonts w:ascii="Verdana" w:hAnsi="Verdana" w:cs="Calibri"/>
          <w:b/>
          <w:color w:val="002060"/>
          <w:sz w:val="28"/>
          <w:lang w:val="en-GB"/>
        </w:rPr>
      </w:pPr>
    </w:p>
    <w:sectPr w:rsidR="00EF398E" w:rsidRPr="008F1CA2" w:rsidSect="00865FC1">
      <w:headerReference w:type="default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6B78" w:rsidRDefault="00AD6B78">
      <w:r>
        <w:separator/>
      </w:r>
    </w:p>
  </w:endnote>
  <w:endnote w:type="continuationSeparator" w:id="1">
    <w:p w:rsidR="00AD6B78" w:rsidRDefault="00AD6B78">
      <w:r>
        <w:continuationSeparator/>
      </w:r>
    </w:p>
  </w:endnote>
  <w:endnote w:id="2">
    <w:p w:rsidR="00D97FE7" w:rsidRPr="002A2E71" w:rsidRDefault="00D97FE7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In case the mobility combines teaching and training activities, </w:t>
      </w:r>
      <w:r w:rsidRPr="002A2E71">
        <w:rPr>
          <w:rFonts w:ascii="Verdana" w:hAnsi="Verdana"/>
          <w:b/>
          <w:sz w:val="16"/>
          <w:szCs w:val="16"/>
          <w:lang w:val="en-GB"/>
        </w:rPr>
        <w:t>themobility agreement for teaching</w:t>
      </w:r>
      <w:r w:rsidR="00A61D65" w:rsidRPr="002A2E71">
        <w:rPr>
          <w:rFonts w:ascii="Verdana" w:hAnsi="Verdana"/>
          <w:b/>
          <w:sz w:val="16"/>
          <w:szCs w:val="16"/>
          <w:lang w:val="en-GB"/>
        </w:rPr>
        <w:t xml:space="preserve"> template</w:t>
      </w:r>
      <w:r w:rsidRPr="002A2E71">
        <w:rPr>
          <w:rFonts w:ascii="Verdana" w:hAnsi="Verdana"/>
          <w:sz w:val="16"/>
          <w:szCs w:val="16"/>
          <w:lang w:val="en-GB"/>
        </w:rPr>
        <w:t xml:space="preserve"> should be used and adjusted to fit both activity types</w:t>
      </w:r>
      <w:r w:rsidR="00A61D65" w:rsidRPr="002A2E71">
        <w:rPr>
          <w:rFonts w:ascii="Verdana" w:hAnsi="Verdana"/>
          <w:sz w:val="16"/>
          <w:szCs w:val="16"/>
          <w:lang w:val="en-GB"/>
        </w:rPr>
        <w:t>.</w:t>
      </w:r>
    </w:p>
  </w:endnote>
  <w:endnote w:id="3">
    <w:p w:rsidR="00377526" w:rsidRPr="002A2E71" w:rsidRDefault="00377526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2A2E71">
        <w:rPr>
          <w:rFonts w:ascii="Verdana" w:hAnsi="Verdana"/>
          <w:sz w:val="16"/>
          <w:szCs w:val="16"/>
          <w:lang w:val="en-GB"/>
        </w:rPr>
        <w:t xml:space="preserve"> Junior (approx. &lt; 10 years of experience), Intermediate (approx. &gt; 10 and &lt; 20 years of experience) or Senior (approx. &gt; 20 years of experience).</w:t>
      </w:r>
    </w:p>
  </w:endnote>
  <w:endnote w:id="4">
    <w:p w:rsidR="00377526" w:rsidRPr="002A2E71" w:rsidRDefault="00377526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2A2E71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5">
    <w:p w:rsidR="00D302B8" w:rsidRPr="002A2E71" w:rsidRDefault="00D302B8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b/>
          <w:sz w:val="16"/>
          <w:szCs w:val="16"/>
          <w:lang w:val="en-GB"/>
        </w:rPr>
        <w:t xml:space="preserve">Erasmus Code: </w:t>
      </w:r>
      <w:r w:rsidR="00F550D9" w:rsidRPr="002A2E71">
        <w:rPr>
          <w:rFonts w:ascii="Verdana" w:hAnsi="Verdana"/>
          <w:sz w:val="16"/>
          <w:szCs w:val="16"/>
          <w:lang w:val="en-GB"/>
        </w:rPr>
        <w:t>A unique identifier that every higher education institution that has been awarded with the Erasmus Charter for Higher Education receives</w:t>
      </w:r>
      <w:proofErr w:type="gramStart"/>
      <w:r w:rsidR="00F550D9" w:rsidRPr="002A2E71">
        <w:rPr>
          <w:rFonts w:ascii="Verdana" w:hAnsi="Verdana"/>
          <w:sz w:val="16"/>
          <w:szCs w:val="16"/>
          <w:lang w:val="en-GB"/>
        </w:rPr>
        <w:t>.</w:t>
      </w:r>
      <w:r w:rsidRPr="002A2E71">
        <w:rPr>
          <w:rFonts w:ascii="Verdana" w:hAnsi="Verdana"/>
          <w:sz w:val="16"/>
          <w:szCs w:val="16"/>
          <w:lang w:val="en-GB"/>
        </w:rPr>
        <w:t>.</w:t>
      </w:r>
      <w:proofErr w:type="gramEnd"/>
      <w:r w:rsidRPr="002A2E71">
        <w:rPr>
          <w:rFonts w:ascii="Verdana" w:hAnsi="Verdana"/>
          <w:sz w:val="16"/>
          <w:szCs w:val="16"/>
          <w:lang w:val="en-GB"/>
        </w:rPr>
        <w:t xml:space="preserve"> It is only applicable to higher education institutions located in Programme Countries.</w:t>
      </w:r>
    </w:p>
  </w:endnote>
  <w:endnote w:id="6">
    <w:p w:rsidR="00377526" w:rsidRPr="002A2E71" w:rsidRDefault="00377526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b/>
          <w:sz w:val="16"/>
          <w:szCs w:val="16"/>
          <w:lang w:val="en-GB"/>
        </w:rPr>
        <w:t>Country code</w:t>
      </w:r>
      <w:r w:rsidRPr="002A2E71">
        <w:rPr>
          <w:rFonts w:ascii="Verdana" w:hAnsi="Verdana"/>
          <w:sz w:val="16"/>
          <w:szCs w:val="16"/>
          <w:lang w:val="en-GB"/>
        </w:rPr>
        <w:t xml:space="preserve">: ISO 3166-2 country codes available at: </w:t>
      </w:r>
      <w:hyperlink r:id="rId1" w:anchor="search" w:history="1">
        <w:r w:rsidRPr="002A2E71">
          <w:rPr>
            <w:rStyle w:val="Hyperlink"/>
            <w:rFonts w:ascii="Verdana" w:hAnsi="Verdana"/>
            <w:sz w:val="16"/>
            <w:szCs w:val="16"/>
            <w:lang w:val="en-GB"/>
          </w:rPr>
          <w:t>https://www.iso.org/obp/ui/#search</w:t>
        </w:r>
      </w:hyperlink>
      <w:r w:rsidRPr="002A2E71">
        <w:rPr>
          <w:rFonts w:ascii="Verdana" w:hAnsi="Verdana"/>
          <w:sz w:val="16"/>
          <w:szCs w:val="16"/>
          <w:lang w:val="en-GB"/>
        </w:rPr>
        <w:t>.</w:t>
      </w:r>
    </w:p>
  </w:endnote>
  <w:endnote w:id="7">
    <w:p w:rsidR="009F2721" w:rsidRPr="002A2E71" w:rsidRDefault="009F2721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All refererences to "</w:t>
      </w:r>
      <w:r w:rsidRPr="002A2E71">
        <w:rPr>
          <w:rFonts w:ascii="Verdana" w:hAnsi="Verdana"/>
          <w:b/>
          <w:sz w:val="16"/>
          <w:szCs w:val="16"/>
          <w:lang w:val="en-GB"/>
        </w:rPr>
        <w:t>enterprise</w:t>
      </w:r>
      <w:r w:rsidRPr="002A2E71">
        <w:rPr>
          <w:rFonts w:ascii="Verdana" w:hAnsi="Verdana"/>
          <w:sz w:val="16"/>
          <w:szCs w:val="16"/>
          <w:lang w:val="en-GB"/>
        </w:rPr>
        <w:t>" are only applicable to mobility for staff between Programme Countries</w:t>
      </w:r>
      <w:r w:rsidR="00D97FE7" w:rsidRPr="002A2E71">
        <w:rPr>
          <w:rFonts w:ascii="Verdana" w:hAnsi="Verdana"/>
          <w:sz w:val="16"/>
          <w:szCs w:val="16"/>
          <w:lang w:val="en-GB"/>
        </w:rPr>
        <w:t xml:space="preserve"> or within Capacity Building projects</w:t>
      </w:r>
      <w:r w:rsidR="00A61D65" w:rsidRPr="002A2E71">
        <w:rPr>
          <w:rFonts w:ascii="Verdana" w:hAnsi="Verdana"/>
          <w:sz w:val="16"/>
          <w:szCs w:val="16"/>
          <w:lang w:val="en-GB"/>
        </w:rPr>
        <w:t>.</w:t>
      </w:r>
    </w:p>
  </w:endnote>
  <w:endnote w:id="8">
    <w:p w:rsidR="008F1CA2" w:rsidRPr="008F1CA2" w:rsidRDefault="008F1CA2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Circulating papers with original signatures is not compulsory. Scanned copies of signatures or </w:t>
      </w:r>
      <w:r w:rsidR="00383F05" w:rsidRPr="002A2E71">
        <w:rPr>
          <w:rFonts w:ascii="Verdana" w:hAnsi="Verdana"/>
          <w:sz w:val="16"/>
          <w:szCs w:val="16"/>
          <w:lang w:val="en-GB"/>
        </w:rPr>
        <w:t xml:space="preserve">electronic </w:t>
      </w:r>
      <w:r w:rsidRPr="002A2E71">
        <w:rPr>
          <w:rFonts w:ascii="Verdana" w:hAnsi="Verdana"/>
          <w:sz w:val="16"/>
          <w:szCs w:val="16"/>
          <w:lang w:val="en-GB"/>
        </w:rPr>
        <w:t xml:space="preserve">signatures may be accepted, </w:t>
      </w:r>
      <w:r w:rsidRPr="002A2E71">
        <w:rPr>
          <w:rFonts w:ascii="Verdana" w:hAnsi="Verdana" w:cs="Calibri"/>
          <w:sz w:val="16"/>
          <w:szCs w:val="16"/>
          <w:lang w:val="en-GB"/>
        </w:rPr>
        <w:t>depending on the national legislation</w:t>
      </w:r>
      <w:r w:rsidR="00383F05" w:rsidRPr="002A2E71">
        <w:rPr>
          <w:rFonts w:ascii="Verdana" w:hAnsi="Verdana" w:cs="Calibri"/>
          <w:sz w:val="16"/>
          <w:szCs w:val="16"/>
          <w:lang w:val="en-GB"/>
        </w:rPr>
        <w:t xml:space="preserve"> of the country of the sending institution (in the case of mobility with Partner Countries: the national legislation of the Programme Country)</w:t>
      </w:r>
      <w:r w:rsidRPr="002A2E71">
        <w:rPr>
          <w:rFonts w:ascii="Verdana" w:hAnsi="Verdana" w:cs="Calibri"/>
          <w:sz w:val="16"/>
          <w:szCs w:val="16"/>
          <w:lang w:val="en-GB"/>
        </w:rPr>
        <w:t>.</w:t>
      </w:r>
      <w:r w:rsidR="00BA3C63" w:rsidRPr="00BA3C63">
        <w:rPr>
          <w:rFonts w:ascii="Verdana" w:hAnsi="Verdana"/>
          <w:sz w:val="16"/>
          <w:szCs w:val="16"/>
          <w:lang w:val="en-GB"/>
        </w:rPr>
        <w:t xml:space="preserve">Certificates of attendance can be provided electronically or through any other means accessible to the staff member and the sending institution. 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11598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F32D0" w:rsidRDefault="002B65F6">
        <w:pPr>
          <w:pStyle w:val="Footer"/>
          <w:jc w:val="center"/>
        </w:pPr>
        <w:r>
          <w:fldChar w:fldCharType="begin"/>
        </w:r>
        <w:r w:rsidR="009F32D0">
          <w:instrText xml:space="preserve"> PAGE   \* MERGEFORMAT </w:instrText>
        </w:r>
        <w:r>
          <w:fldChar w:fldCharType="separate"/>
        </w:r>
        <w:r w:rsidR="006D517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55B4" w:rsidRDefault="005655B4">
    <w:pPr>
      <w:pStyle w:val="Footer"/>
    </w:pPr>
  </w:p>
  <w:p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6B78" w:rsidRDefault="00AD6B78">
      <w:r>
        <w:separator/>
      </w:r>
    </w:p>
  </w:footnote>
  <w:footnote w:type="continuationSeparator" w:id="1">
    <w:p w:rsidR="00AD6B78" w:rsidRDefault="00AD6B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B18" w:rsidRPr="00495B18" w:rsidRDefault="00495B18">
    <w:pPr>
      <w:rPr>
        <w:rFonts w:ascii="Arial Narrow" w:hAnsi="Arial Narrow"/>
        <w:sz w:val="18"/>
        <w:szCs w:val="18"/>
        <w:lang w:val="en-GB"/>
      </w:rPr>
    </w:pPr>
    <w:r w:rsidRPr="00495B18">
      <w:rPr>
        <w:rFonts w:ascii="Arial Narrow" w:hAnsi="Arial Narrow"/>
        <w:sz w:val="18"/>
        <w:szCs w:val="18"/>
        <w:lang w:val="en-GB"/>
      </w:rPr>
      <w:t>G</w:t>
    </w:r>
    <w:r w:rsidR="00E552DA">
      <w:rPr>
        <w:rFonts w:ascii="Arial Narrow" w:hAnsi="Arial Narrow"/>
        <w:sz w:val="18"/>
        <w:szCs w:val="18"/>
        <w:lang w:val="en-GB"/>
      </w:rPr>
      <w:t>fNA-II</w:t>
    </w:r>
    <w:r w:rsidR="00425346">
      <w:rPr>
        <w:rFonts w:ascii="Arial Narrow" w:hAnsi="Arial Narrow"/>
        <w:sz w:val="18"/>
        <w:szCs w:val="18"/>
        <w:lang w:val="en-GB"/>
      </w:rPr>
      <w:t>.7</w:t>
    </w:r>
    <w:r w:rsidR="00E552DA">
      <w:rPr>
        <w:rFonts w:ascii="Arial Narrow" w:hAnsi="Arial Narrow"/>
        <w:sz w:val="18"/>
        <w:szCs w:val="18"/>
        <w:lang w:val="en-GB"/>
      </w:rPr>
      <w:t>-C-Annex-</w:t>
    </w:r>
    <w:r w:rsidRPr="00495B18">
      <w:rPr>
        <w:rFonts w:ascii="Arial Narrow" w:hAnsi="Arial Narrow"/>
        <w:sz w:val="18"/>
        <w:szCs w:val="18"/>
        <w:lang w:val="en-GB"/>
      </w:rPr>
      <w:t xml:space="preserve">Erasmus+ HE </w:t>
    </w:r>
    <w:r>
      <w:rPr>
        <w:rFonts w:ascii="Arial Narrow" w:hAnsi="Arial Narrow"/>
        <w:sz w:val="18"/>
        <w:szCs w:val="18"/>
        <w:lang w:val="en-GB"/>
      </w:rPr>
      <w:t xml:space="preserve">Staff </w:t>
    </w:r>
    <w:r w:rsidR="00E552DA">
      <w:rPr>
        <w:rFonts w:ascii="Arial Narrow" w:hAnsi="Arial Narrow"/>
        <w:sz w:val="18"/>
        <w:szCs w:val="18"/>
        <w:lang w:val="en-GB"/>
      </w:rPr>
      <w:t>M</w:t>
    </w:r>
    <w:r w:rsidRPr="00495B18">
      <w:rPr>
        <w:rFonts w:ascii="Arial Narrow" w:hAnsi="Arial Narrow"/>
        <w:sz w:val="18"/>
        <w:szCs w:val="18"/>
        <w:lang w:val="en-GB"/>
      </w:rPr>
      <w:t xml:space="preserve">obility </w:t>
    </w:r>
    <w:r w:rsidR="00E552DA">
      <w:rPr>
        <w:rFonts w:ascii="Arial Narrow" w:hAnsi="Arial Narrow"/>
        <w:sz w:val="18"/>
        <w:szCs w:val="18"/>
        <w:lang w:val="en-GB"/>
      </w:rPr>
      <w:t>A</w:t>
    </w:r>
    <w:r w:rsidRPr="00495B18">
      <w:rPr>
        <w:rFonts w:ascii="Arial Narrow" w:hAnsi="Arial Narrow"/>
        <w:sz w:val="18"/>
        <w:szCs w:val="18"/>
        <w:lang w:val="en-GB"/>
      </w:rPr>
      <w:t>greement</w:t>
    </w:r>
    <w:r w:rsidR="00E552DA">
      <w:rPr>
        <w:rFonts w:ascii="Arial Narrow" w:hAnsi="Arial Narrow"/>
        <w:sz w:val="18"/>
        <w:szCs w:val="18"/>
        <w:lang w:val="en-GB"/>
      </w:rPr>
      <w:t xml:space="preserve"> for</w:t>
    </w:r>
    <w:r w:rsidRPr="00495B18">
      <w:rPr>
        <w:rFonts w:ascii="Arial Narrow" w:hAnsi="Arial Narrow"/>
        <w:sz w:val="18"/>
        <w:szCs w:val="18"/>
        <w:lang w:val="en-GB"/>
      </w:rPr>
      <w:t xml:space="preserve"> training –</w:t>
    </w:r>
    <w:r w:rsidR="00425346">
      <w:rPr>
        <w:rFonts w:ascii="Arial Narrow" w:hAnsi="Arial Narrow"/>
        <w:sz w:val="18"/>
        <w:szCs w:val="18"/>
        <w:lang w:val="en-GB"/>
      </w:rPr>
      <w:t>2016</w:t>
    </w:r>
  </w:p>
  <w:tbl>
    <w:tblPr>
      <w:tblW w:w="8387" w:type="dxa"/>
      <w:tblLayout w:type="fixed"/>
      <w:tblCellMar>
        <w:left w:w="0" w:type="dxa"/>
        <w:right w:w="0" w:type="dxa"/>
      </w:tblCellMar>
      <w:tblLook w:val="0000"/>
    </w:tblPr>
    <w:tblGrid>
      <w:gridCol w:w="7135"/>
      <w:gridCol w:w="1252"/>
    </w:tblGrid>
    <w:tr w:rsidR="00E01AAA" w:rsidRPr="00EA286D" w:rsidTr="00FE0FB6">
      <w:trPr>
        <w:trHeight w:val="823"/>
      </w:trPr>
      <w:tc>
        <w:tcPr>
          <w:tcW w:w="7135" w:type="dxa"/>
          <w:vAlign w:val="center"/>
        </w:tcPr>
        <w:p w:rsidR="00E01AAA" w:rsidRPr="00AD66BB" w:rsidRDefault="002B65F6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 w:rsidRPr="002B65F6">
            <w:rPr>
              <w:rFonts w:ascii="Verdana" w:hAnsi="Verdana"/>
              <w:b/>
              <w:noProof/>
              <w:sz w:val="18"/>
              <w:szCs w:val="18"/>
              <w:lang w:val="en-GB" w:eastAsia="en-GB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30721" type="#_x0000_t202" style="position:absolute;left:0;text-align:left;margin-left:138.45pt;margin-top:2.25pt;width:136.1pt;height:44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" filled="f" stroked="f">
                <v:textbox>
                  <w:txbxContent>
                    <w:p w:rsidR="00AD66BB" w:rsidRPr="00AD66BB" w:rsidRDefault="00AD66BB" w:rsidP="007967A9">
                      <w:pPr>
                        <w:tabs>
                          <w:tab w:val="left" w:pos="3119"/>
                        </w:tabs>
                        <w:spacing w:after="0"/>
                        <w:rPr>
                          <w:rFonts w:ascii="Verdana" w:hAnsi="Verdana"/>
                          <w:b/>
                          <w:color w:val="003CB4"/>
                          <w:sz w:val="16"/>
                          <w:szCs w:val="16"/>
                          <w:lang w:val="en-GB"/>
                        </w:rPr>
                      </w:pPr>
                      <w:r w:rsidRPr="00AD66BB">
                        <w:rPr>
                          <w:rFonts w:ascii="Verdana" w:hAnsi="Verdana"/>
                          <w:b/>
                          <w:color w:val="003CB4"/>
                          <w:sz w:val="16"/>
                          <w:szCs w:val="16"/>
                          <w:lang w:val="en-GB"/>
                        </w:rPr>
                        <w:t>Higher Education</w:t>
                      </w:r>
                      <w:r w:rsidR="00435221">
                        <w:rPr>
                          <w:rFonts w:ascii="Verdana" w:hAnsi="Verdana"/>
                          <w:b/>
                          <w:color w:val="003CB4"/>
                          <w:sz w:val="16"/>
                          <w:szCs w:val="16"/>
                          <w:lang w:val="en-GB"/>
                        </w:rPr>
                        <w:t>:</w:t>
                      </w:r>
                      <w:bookmarkStart w:id="0" w:name="_GoBack"/>
                      <w:bookmarkEnd w:id="0"/>
                    </w:p>
                    <w:p w:rsidR="007967A9" w:rsidRDefault="007A4430" w:rsidP="007967A9">
                      <w:pPr>
                        <w:tabs>
                          <w:tab w:val="left" w:pos="3119"/>
                        </w:tabs>
                        <w:spacing w:after="0"/>
                        <w:jc w:val="left"/>
                        <w:rPr>
                          <w:rFonts w:ascii="Verdana" w:hAnsi="Verdana"/>
                          <w:b/>
                          <w:color w:val="003CB4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rFonts w:ascii="Verdana" w:hAnsi="Verdana"/>
                          <w:b/>
                          <w:color w:val="003CB4"/>
                          <w:sz w:val="16"/>
                          <w:szCs w:val="16"/>
                          <w:lang w:val="en-GB"/>
                        </w:rPr>
                        <w:t>Mobility</w:t>
                      </w:r>
                      <w:r w:rsidR="00AD66BB" w:rsidRPr="00AD66BB">
                        <w:rPr>
                          <w:rFonts w:ascii="Verdana" w:hAnsi="Verdana"/>
                          <w:b/>
                          <w:color w:val="003CB4"/>
                          <w:sz w:val="16"/>
                          <w:szCs w:val="16"/>
                          <w:lang w:val="en-GB"/>
                        </w:rPr>
                        <w:t xml:space="preserve"> Agreement form</w:t>
                      </w:r>
                    </w:p>
                    <w:p w:rsidR="007967A9" w:rsidRPr="006852C7" w:rsidRDefault="007967A9" w:rsidP="007967A9">
                      <w:pPr>
                        <w:tabs>
                          <w:tab w:val="left" w:pos="3119"/>
                        </w:tabs>
                        <w:spacing w:after="0"/>
                        <w:jc w:val="left"/>
                        <w:rPr>
                          <w:rFonts w:ascii="Verdana" w:hAnsi="Verdana"/>
                          <w:b/>
                          <w:i/>
                          <w:color w:val="003CB4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rFonts w:ascii="Verdana" w:hAnsi="Verdana"/>
                          <w:b/>
                          <w:i/>
                          <w:color w:val="003CB4"/>
                          <w:sz w:val="16"/>
                          <w:szCs w:val="16"/>
                          <w:lang w:val="en-GB"/>
                        </w:rPr>
                        <w:t>Participan</w:t>
                      </w:r>
                      <w:r w:rsidRPr="006852C7">
                        <w:rPr>
                          <w:rFonts w:ascii="Verdana" w:hAnsi="Verdana"/>
                          <w:b/>
                          <w:i/>
                          <w:color w:val="003CB4"/>
                          <w:sz w:val="16"/>
                          <w:szCs w:val="16"/>
                          <w:lang w:val="en-GB"/>
                        </w:rPr>
                        <w:t>t’s name</w:t>
                      </w:r>
                    </w:p>
                    <w:p w:rsidR="00AD66BB" w:rsidRPr="00AD66BB" w:rsidRDefault="00AD66BB" w:rsidP="007F183D">
                      <w:pPr>
                        <w:tabs>
                          <w:tab w:val="left" w:pos="3119"/>
                        </w:tabs>
                        <w:spacing w:after="120"/>
                        <w:jc w:val="left"/>
                        <w:rPr>
                          <w:rFonts w:ascii="Verdana" w:hAnsi="Verdana"/>
                          <w:b/>
                          <w:color w:val="003CB4"/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w:r>
          <w:r w:rsidR="007561A1">
            <w:rPr>
              <w:rFonts w:ascii="Verdana" w:hAnsi="Verdana"/>
              <w:b/>
              <w:noProof/>
              <w:sz w:val="18"/>
              <w:szCs w:val="18"/>
              <w:lang w:val="en-US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1833245" cy="372110"/>
                <wp:effectExtent l="0" t="0" r="0" b="8890"/>
                <wp:wrapSquare wrapText="bothSides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33245" cy="3721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252" w:type="dxa"/>
        </w:tcPr>
        <w:p w:rsidR="00E01AAA" w:rsidRPr="00967BFC" w:rsidRDefault="00E01AAA" w:rsidP="00C05937">
          <w:pPr>
            <w:pStyle w:val="ZDGName"/>
            <w:rPr>
              <w:lang w:val="en-GB"/>
            </w:rPr>
          </w:pPr>
        </w:p>
      </w:tc>
    </w:tr>
  </w:tbl>
  <w:p w:rsidR="00506408" w:rsidRPr="00495B18" w:rsidRDefault="00506408" w:rsidP="00967BFC">
    <w:pPr>
      <w:pStyle w:val="Header"/>
      <w:tabs>
        <w:tab w:val="clear" w:pos="8306"/>
      </w:tabs>
      <w:spacing w:after="0"/>
      <w:ind w:right="-743"/>
      <w:rPr>
        <w:sz w:val="16"/>
        <w:szCs w:val="16"/>
        <w:lang w:val="en-GB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6408" w:rsidRPr="00865FC1" w:rsidRDefault="00506408" w:rsidP="00E01AAA">
    <w:pPr>
      <w:pStyle w:val="Header"/>
      <w:spacing w:after="0"/>
      <w:jc w:val="center"/>
      <w:rPr>
        <w:lang w:val="en-GB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D573EC6"/>
    <w:multiLevelType w:val="hybridMultilevel"/>
    <w:tmpl w:val="9814C59E"/>
    <w:lvl w:ilvl="0" w:tplc="59848D82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479A746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7F41F2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3E4886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5F8604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7E1C4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CE5C4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D34282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86E9D9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1F734306"/>
    <w:multiLevelType w:val="multilevel"/>
    <w:tmpl w:val="406E0E74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1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5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7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8">
    <w:nsid w:val="41AF1523"/>
    <w:multiLevelType w:val="hybridMultilevel"/>
    <w:tmpl w:val="38103490"/>
    <w:lvl w:ilvl="0" w:tplc="931038C8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F421C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9889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A4B3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925D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8625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B49E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2EA9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0A21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2EA5981"/>
    <w:multiLevelType w:val="hybridMultilevel"/>
    <w:tmpl w:val="D38E81CC"/>
    <w:lvl w:ilvl="0" w:tplc="B5CE379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88602C4A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8FF8B1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16F8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60B1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9204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3EB1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F8C2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4681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1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6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7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9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1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2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7"/>
  </w:num>
  <w:num w:numId="5">
    <w:abstractNumId w:val="20"/>
  </w:num>
  <w:num w:numId="6">
    <w:abstractNumId w:val="26"/>
  </w:num>
  <w:num w:numId="7">
    <w:abstractNumId w:val="41"/>
  </w:num>
  <w:num w:numId="8">
    <w:abstractNumId w:val="42"/>
  </w:num>
  <w:num w:numId="9">
    <w:abstractNumId w:val="24"/>
  </w:num>
  <w:num w:numId="10">
    <w:abstractNumId w:val="40"/>
  </w:num>
  <w:num w:numId="11">
    <w:abstractNumId w:val="38"/>
  </w:num>
  <w:num w:numId="12">
    <w:abstractNumId w:val="30"/>
  </w:num>
  <w:num w:numId="13">
    <w:abstractNumId w:val="36"/>
  </w:num>
  <w:num w:numId="14">
    <w:abstractNumId w:val="19"/>
  </w:num>
  <w:num w:numId="15">
    <w:abstractNumId w:val="25"/>
  </w:num>
  <w:num w:numId="16">
    <w:abstractNumId w:val="15"/>
  </w:num>
  <w:num w:numId="17">
    <w:abstractNumId w:val="21"/>
  </w:num>
  <w:num w:numId="18">
    <w:abstractNumId w:val="43"/>
  </w:num>
  <w:num w:numId="19">
    <w:abstractNumId w:val="32"/>
  </w:num>
  <w:num w:numId="20">
    <w:abstractNumId w:val="17"/>
  </w:num>
  <w:num w:numId="21">
    <w:abstractNumId w:val="28"/>
  </w:num>
  <w:num w:numId="22">
    <w:abstractNumId w:val="29"/>
  </w:num>
  <w:num w:numId="23">
    <w:abstractNumId w:val="31"/>
  </w:num>
  <w:num w:numId="24">
    <w:abstractNumId w:val="4"/>
  </w:num>
  <w:num w:numId="25">
    <w:abstractNumId w:val="7"/>
  </w:num>
  <w:num w:numId="26">
    <w:abstractNumId w:val="34"/>
  </w:num>
  <w:num w:numId="27">
    <w:abstractNumId w:val="16"/>
  </w:num>
  <w:num w:numId="28">
    <w:abstractNumId w:val="10"/>
  </w:num>
  <w:num w:numId="29">
    <w:abstractNumId w:val="37"/>
  </w:num>
  <w:num w:numId="30">
    <w:abstractNumId w:val="33"/>
  </w:num>
  <w:num w:numId="31">
    <w:abstractNumId w:val="23"/>
  </w:num>
  <w:num w:numId="32">
    <w:abstractNumId w:val="12"/>
  </w:num>
  <w:num w:numId="33">
    <w:abstractNumId w:val="35"/>
  </w:num>
  <w:num w:numId="34">
    <w:abstractNumId w:val="13"/>
  </w:num>
  <w:num w:numId="35">
    <w:abstractNumId w:val="14"/>
  </w:num>
  <w:num w:numId="36">
    <w:abstractNumId w:val="11"/>
  </w:num>
  <w:num w:numId="37">
    <w:abstractNumId w:val="9"/>
  </w:num>
  <w:num w:numId="38">
    <w:abstractNumId w:val="35"/>
  </w:num>
  <w:num w:numId="39">
    <w:abstractNumId w:val="44"/>
  </w:num>
  <w:num w:numId="4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</w:num>
  <w:num w:numId="44">
    <w:abstractNumId w:val="18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grammar="clean"/>
  <w:attachedTemplate r:id="rId1"/>
  <w:stylePaneFormatFilter w:val="3F01"/>
  <w:trackRevisions/>
  <w:defaultTabStop w:val="720"/>
  <w:hyphenationZone w:val="425"/>
  <w:defaultTableStyle w:val="TableGrid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30723"/>
    <o:shapelayout v:ext="edit">
      <o:idmap v:ext="edit" data="30"/>
    </o:shapelayout>
  </w:hdrShapeDefaults>
  <w:footnotePr>
    <w:footnote w:id="0"/>
    <w:footnote w:id="1"/>
  </w:footnotePr>
  <w:endnotePr>
    <w:numFmt w:val="decimal"/>
    <w:endnote w:id="0"/>
    <w:endnote w:id="1"/>
  </w:endnotePr>
  <w:compat/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66D0"/>
    <w:rsid w:val="000605C0"/>
    <w:rsid w:val="00060AB1"/>
    <w:rsid w:val="000624B2"/>
    <w:rsid w:val="00062E29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A256B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418"/>
    <w:rsid w:val="00104BB6"/>
    <w:rsid w:val="00104E48"/>
    <w:rsid w:val="001053D1"/>
    <w:rsid w:val="001060EF"/>
    <w:rsid w:val="00107DA8"/>
    <w:rsid w:val="00107DCC"/>
    <w:rsid w:val="00110C6C"/>
    <w:rsid w:val="001112CC"/>
    <w:rsid w:val="00111C6D"/>
    <w:rsid w:val="001156CD"/>
    <w:rsid w:val="001166B5"/>
    <w:rsid w:val="0011681E"/>
    <w:rsid w:val="00120E8D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3E2A"/>
    <w:rsid w:val="00135752"/>
    <w:rsid w:val="00136138"/>
    <w:rsid w:val="00140769"/>
    <w:rsid w:val="00142A0B"/>
    <w:rsid w:val="00142E7C"/>
    <w:rsid w:val="00144275"/>
    <w:rsid w:val="001507B9"/>
    <w:rsid w:val="00151D39"/>
    <w:rsid w:val="0015235B"/>
    <w:rsid w:val="0015351B"/>
    <w:rsid w:val="00154218"/>
    <w:rsid w:val="0015507D"/>
    <w:rsid w:val="0015521A"/>
    <w:rsid w:val="00155F8B"/>
    <w:rsid w:val="00157579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F87"/>
    <w:rsid w:val="001A5D45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2FC0"/>
    <w:rsid w:val="001F4CB2"/>
    <w:rsid w:val="001F59C5"/>
    <w:rsid w:val="001F6040"/>
    <w:rsid w:val="001F6A51"/>
    <w:rsid w:val="001F7077"/>
    <w:rsid w:val="00200B0B"/>
    <w:rsid w:val="00204A7A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D7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5678"/>
    <w:rsid w:val="00255C91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2E71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65F6"/>
    <w:rsid w:val="002B767D"/>
    <w:rsid w:val="002C041F"/>
    <w:rsid w:val="002C075E"/>
    <w:rsid w:val="002C2644"/>
    <w:rsid w:val="002C43F7"/>
    <w:rsid w:val="002C55E2"/>
    <w:rsid w:val="002C5C57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8B5"/>
    <w:rsid w:val="002F3E78"/>
    <w:rsid w:val="002F4663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7F70"/>
    <w:rsid w:val="003300FF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3D33"/>
    <w:rsid w:val="00364CD8"/>
    <w:rsid w:val="00370AE6"/>
    <w:rsid w:val="0037192C"/>
    <w:rsid w:val="00371C48"/>
    <w:rsid w:val="003752F8"/>
    <w:rsid w:val="003764D3"/>
    <w:rsid w:val="00376BFB"/>
    <w:rsid w:val="00377526"/>
    <w:rsid w:val="003775BC"/>
    <w:rsid w:val="00380180"/>
    <w:rsid w:val="00380FDD"/>
    <w:rsid w:val="003824D5"/>
    <w:rsid w:val="003831A3"/>
    <w:rsid w:val="00383F05"/>
    <w:rsid w:val="00385900"/>
    <w:rsid w:val="00386406"/>
    <w:rsid w:val="00386FAD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6A9C"/>
    <w:rsid w:val="00396E01"/>
    <w:rsid w:val="00397B14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5580"/>
    <w:rsid w:val="003B6B9F"/>
    <w:rsid w:val="003B6EAA"/>
    <w:rsid w:val="003C0BCA"/>
    <w:rsid w:val="003C1440"/>
    <w:rsid w:val="003C2D83"/>
    <w:rsid w:val="003C4371"/>
    <w:rsid w:val="003C496C"/>
    <w:rsid w:val="003C59B7"/>
    <w:rsid w:val="003C5E5B"/>
    <w:rsid w:val="003C67DC"/>
    <w:rsid w:val="003C7CEB"/>
    <w:rsid w:val="003D0705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04952"/>
    <w:rsid w:val="004113AE"/>
    <w:rsid w:val="00411576"/>
    <w:rsid w:val="00413837"/>
    <w:rsid w:val="00415654"/>
    <w:rsid w:val="00420001"/>
    <w:rsid w:val="004202FC"/>
    <w:rsid w:val="00422BC5"/>
    <w:rsid w:val="00425346"/>
    <w:rsid w:val="00425C86"/>
    <w:rsid w:val="004268DD"/>
    <w:rsid w:val="004311BA"/>
    <w:rsid w:val="004328AD"/>
    <w:rsid w:val="00432E7C"/>
    <w:rsid w:val="00432E9A"/>
    <w:rsid w:val="0043485D"/>
    <w:rsid w:val="00435221"/>
    <w:rsid w:val="004354F1"/>
    <w:rsid w:val="004358D6"/>
    <w:rsid w:val="00437A77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70CE2"/>
    <w:rsid w:val="00470DBD"/>
    <w:rsid w:val="00472588"/>
    <w:rsid w:val="004735C5"/>
    <w:rsid w:val="00473CFE"/>
    <w:rsid w:val="0047490C"/>
    <w:rsid w:val="00474BE2"/>
    <w:rsid w:val="00476FD2"/>
    <w:rsid w:val="004777BF"/>
    <w:rsid w:val="00477C0F"/>
    <w:rsid w:val="00480AA2"/>
    <w:rsid w:val="00482A4F"/>
    <w:rsid w:val="00482C8F"/>
    <w:rsid w:val="0048489E"/>
    <w:rsid w:val="00490C9A"/>
    <w:rsid w:val="00490CA2"/>
    <w:rsid w:val="004943F7"/>
    <w:rsid w:val="00495B18"/>
    <w:rsid w:val="004969F1"/>
    <w:rsid w:val="004A19CA"/>
    <w:rsid w:val="004A4118"/>
    <w:rsid w:val="004A4C16"/>
    <w:rsid w:val="004A6099"/>
    <w:rsid w:val="004A63E4"/>
    <w:rsid w:val="004B1B01"/>
    <w:rsid w:val="004B4C99"/>
    <w:rsid w:val="004B4D19"/>
    <w:rsid w:val="004B507C"/>
    <w:rsid w:val="004B6F5F"/>
    <w:rsid w:val="004C3561"/>
    <w:rsid w:val="004C69D4"/>
    <w:rsid w:val="004C6DC4"/>
    <w:rsid w:val="004C7388"/>
    <w:rsid w:val="004D133E"/>
    <w:rsid w:val="004D3D71"/>
    <w:rsid w:val="004D5046"/>
    <w:rsid w:val="004D51C6"/>
    <w:rsid w:val="004D58E6"/>
    <w:rsid w:val="004D746F"/>
    <w:rsid w:val="004D7BDF"/>
    <w:rsid w:val="004E0D52"/>
    <w:rsid w:val="004E0E28"/>
    <w:rsid w:val="004E4820"/>
    <w:rsid w:val="004E5358"/>
    <w:rsid w:val="004E5A42"/>
    <w:rsid w:val="004E6C5A"/>
    <w:rsid w:val="004E770A"/>
    <w:rsid w:val="004F2CA0"/>
    <w:rsid w:val="004F3617"/>
    <w:rsid w:val="004F38D5"/>
    <w:rsid w:val="004F5483"/>
    <w:rsid w:val="005004B5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6FE9"/>
    <w:rsid w:val="00527369"/>
    <w:rsid w:val="00535080"/>
    <w:rsid w:val="005354D8"/>
    <w:rsid w:val="00535659"/>
    <w:rsid w:val="00536EE5"/>
    <w:rsid w:val="005377CB"/>
    <w:rsid w:val="00537BF5"/>
    <w:rsid w:val="005401BD"/>
    <w:rsid w:val="00542908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AE5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5CF2"/>
    <w:rsid w:val="00656432"/>
    <w:rsid w:val="00657CE7"/>
    <w:rsid w:val="00660DEA"/>
    <w:rsid w:val="00660EDB"/>
    <w:rsid w:val="00660F1F"/>
    <w:rsid w:val="00661CA7"/>
    <w:rsid w:val="00662AD4"/>
    <w:rsid w:val="00662F98"/>
    <w:rsid w:val="006643F2"/>
    <w:rsid w:val="00667705"/>
    <w:rsid w:val="006677CA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2165"/>
    <w:rsid w:val="006B22AA"/>
    <w:rsid w:val="006B304B"/>
    <w:rsid w:val="006B39E9"/>
    <w:rsid w:val="006B63AE"/>
    <w:rsid w:val="006B656E"/>
    <w:rsid w:val="006C028D"/>
    <w:rsid w:val="006C040A"/>
    <w:rsid w:val="006C0A02"/>
    <w:rsid w:val="006C1F62"/>
    <w:rsid w:val="006C41A1"/>
    <w:rsid w:val="006C500C"/>
    <w:rsid w:val="006C5B58"/>
    <w:rsid w:val="006C6516"/>
    <w:rsid w:val="006C72BD"/>
    <w:rsid w:val="006C753A"/>
    <w:rsid w:val="006D0382"/>
    <w:rsid w:val="006D05AA"/>
    <w:rsid w:val="006D13C5"/>
    <w:rsid w:val="006D43BE"/>
    <w:rsid w:val="006D517D"/>
    <w:rsid w:val="006D540A"/>
    <w:rsid w:val="006D578F"/>
    <w:rsid w:val="006D60EC"/>
    <w:rsid w:val="006D6BE1"/>
    <w:rsid w:val="006D6D8F"/>
    <w:rsid w:val="006D7785"/>
    <w:rsid w:val="006D79B4"/>
    <w:rsid w:val="006E591B"/>
    <w:rsid w:val="006F0AD2"/>
    <w:rsid w:val="006F220F"/>
    <w:rsid w:val="006F3042"/>
    <w:rsid w:val="006F30F0"/>
    <w:rsid w:val="006F38E0"/>
    <w:rsid w:val="006F44FD"/>
    <w:rsid w:val="006F57DE"/>
    <w:rsid w:val="006F6EA3"/>
    <w:rsid w:val="006F7D01"/>
    <w:rsid w:val="0070242A"/>
    <w:rsid w:val="007064C9"/>
    <w:rsid w:val="00711FB9"/>
    <w:rsid w:val="0071242D"/>
    <w:rsid w:val="007127CF"/>
    <w:rsid w:val="00713494"/>
    <w:rsid w:val="00716A65"/>
    <w:rsid w:val="00717CFD"/>
    <w:rsid w:val="00723EAA"/>
    <w:rsid w:val="00726B8F"/>
    <w:rsid w:val="00727BA7"/>
    <w:rsid w:val="007306FD"/>
    <w:rsid w:val="00730DBC"/>
    <w:rsid w:val="0073286B"/>
    <w:rsid w:val="00732B5C"/>
    <w:rsid w:val="00733844"/>
    <w:rsid w:val="007351DE"/>
    <w:rsid w:val="007354C7"/>
    <w:rsid w:val="00735F3D"/>
    <w:rsid w:val="00736113"/>
    <w:rsid w:val="0073637B"/>
    <w:rsid w:val="00737902"/>
    <w:rsid w:val="0074151D"/>
    <w:rsid w:val="00742775"/>
    <w:rsid w:val="007427B4"/>
    <w:rsid w:val="00742DC1"/>
    <w:rsid w:val="007464C7"/>
    <w:rsid w:val="00747ACF"/>
    <w:rsid w:val="00752FD5"/>
    <w:rsid w:val="00754134"/>
    <w:rsid w:val="0075468B"/>
    <w:rsid w:val="007561A1"/>
    <w:rsid w:val="007566E8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293D"/>
    <w:rsid w:val="007E2F6C"/>
    <w:rsid w:val="007E347D"/>
    <w:rsid w:val="007E35FC"/>
    <w:rsid w:val="007E4B17"/>
    <w:rsid w:val="007E5D32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56FA"/>
    <w:rsid w:val="00806147"/>
    <w:rsid w:val="00807A4F"/>
    <w:rsid w:val="00812E3E"/>
    <w:rsid w:val="00814DD9"/>
    <w:rsid w:val="008158EB"/>
    <w:rsid w:val="008169E7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087"/>
    <w:rsid w:val="00865BF3"/>
    <w:rsid w:val="00865D30"/>
    <w:rsid w:val="00865FC1"/>
    <w:rsid w:val="0086757F"/>
    <w:rsid w:val="00870559"/>
    <w:rsid w:val="00870EFB"/>
    <w:rsid w:val="00871DB6"/>
    <w:rsid w:val="0087272D"/>
    <w:rsid w:val="0087555F"/>
    <w:rsid w:val="00875832"/>
    <w:rsid w:val="008805B1"/>
    <w:rsid w:val="00881082"/>
    <w:rsid w:val="008818F5"/>
    <w:rsid w:val="00887CE1"/>
    <w:rsid w:val="00887FA6"/>
    <w:rsid w:val="008911C0"/>
    <w:rsid w:val="00892062"/>
    <w:rsid w:val="0089360E"/>
    <w:rsid w:val="00893FA3"/>
    <w:rsid w:val="00894C5C"/>
    <w:rsid w:val="00897B11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1B7F"/>
    <w:rsid w:val="008B5B2A"/>
    <w:rsid w:val="008B6FA5"/>
    <w:rsid w:val="008B75A2"/>
    <w:rsid w:val="008B7ABA"/>
    <w:rsid w:val="008C2716"/>
    <w:rsid w:val="008C6905"/>
    <w:rsid w:val="008D39EF"/>
    <w:rsid w:val="008D4337"/>
    <w:rsid w:val="008E0763"/>
    <w:rsid w:val="008E432F"/>
    <w:rsid w:val="008F1CA2"/>
    <w:rsid w:val="008F2AC6"/>
    <w:rsid w:val="008F4E9D"/>
    <w:rsid w:val="008F5B44"/>
    <w:rsid w:val="008F5CB4"/>
    <w:rsid w:val="008F5E15"/>
    <w:rsid w:val="008F6473"/>
    <w:rsid w:val="008F67B7"/>
    <w:rsid w:val="008F739E"/>
    <w:rsid w:val="00900A82"/>
    <w:rsid w:val="00900C5A"/>
    <w:rsid w:val="00901387"/>
    <w:rsid w:val="00902B1C"/>
    <w:rsid w:val="00907137"/>
    <w:rsid w:val="009079A9"/>
    <w:rsid w:val="00907AAC"/>
    <w:rsid w:val="009105FA"/>
    <w:rsid w:val="00910BEB"/>
    <w:rsid w:val="009114C3"/>
    <w:rsid w:val="00913949"/>
    <w:rsid w:val="00914158"/>
    <w:rsid w:val="00915045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035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4FBD"/>
    <w:rsid w:val="009578BC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34FE"/>
    <w:rsid w:val="00996304"/>
    <w:rsid w:val="00997FFC"/>
    <w:rsid w:val="009A11CE"/>
    <w:rsid w:val="009A396A"/>
    <w:rsid w:val="009A39E6"/>
    <w:rsid w:val="009A4A80"/>
    <w:rsid w:val="009A5DF6"/>
    <w:rsid w:val="009B0365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403B"/>
    <w:rsid w:val="009C4E15"/>
    <w:rsid w:val="009C66FA"/>
    <w:rsid w:val="009C77F6"/>
    <w:rsid w:val="009D1896"/>
    <w:rsid w:val="009D43A7"/>
    <w:rsid w:val="009D4AC6"/>
    <w:rsid w:val="009D56E5"/>
    <w:rsid w:val="009E1C65"/>
    <w:rsid w:val="009E1DBD"/>
    <w:rsid w:val="009E7184"/>
    <w:rsid w:val="009E7D00"/>
    <w:rsid w:val="009F2721"/>
    <w:rsid w:val="009F32D0"/>
    <w:rsid w:val="009F5546"/>
    <w:rsid w:val="009F5DF6"/>
    <w:rsid w:val="009F6B7E"/>
    <w:rsid w:val="00A014BD"/>
    <w:rsid w:val="00A01F2D"/>
    <w:rsid w:val="00A02E7C"/>
    <w:rsid w:val="00A0401F"/>
    <w:rsid w:val="00A05452"/>
    <w:rsid w:val="00A05C55"/>
    <w:rsid w:val="00A06088"/>
    <w:rsid w:val="00A072EE"/>
    <w:rsid w:val="00A07EA6"/>
    <w:rsid w:val="00A10C2F"/>
    <w:rsid w:val="00A12886"/>
    <w:rsid w:val="00A128FE"/>
    <w:rsid w:val="00A12DE3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4C8C"/>
    <w:rsid w:val="00A61D65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D3C"/>
    <w:rsid w:val="00A95EB6"/>
    <w:rsid w:val="00A969E4"/>
    <w:rsid w:val="00AA02E9"/>
    <w:rsid w:val="00AA0AF4"/>
    <w:rsid w:val="00AA4BE2"/>
    <w:rsid w:val="00AA56A3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3694"/>
    <w:rsid w:val="00AD394A"/>
    <w:rsid w:val="00AD4D4B"/>
    <w:rsid w:val="00AD4D51"/>
    <w:rsid w:val="00AD66BB"/>
    <w:rsid w:val="00AD6B78"/>
    <w:rsid w:val="00AD754C"/>
    <w:rsid w:val="00AE2EE2"/>
    <w:rsid w:val="00AE4B27"/>
    <w:rsid w:val="00AE7B1F"/>
    <w:rsid w:val="00AF1AC7"/>
    <w:rsid w:val="00AF2293"/>
    <w:rsid w:val="00AF484B"/>
    <w:rsid w:val="00AF57BF"/>
    <w:rsid w:val="00AF5D92"/>
    <w:rsid w:val="00B03101"/>
    <w:rsid w:val="00B036A7"/>
    <w:rsid w:val="00B0513D"/>
    <w:rsid w:val="00B063DF"/>
    <w:rsid w:val="00B10CCA"/>
    <w:rsid w:val="00B1101E"/>
    <w:rsid w:val="00B12480"/>
    <w:rsid w:val="00B1257C"/>
    <w:rsid w:val="00B13BA9"/>
    <w:rsid w:val="00B14FCB"/>
    <w:rsid w:val="00B15429"/>
    <w:rsid w:val="00B1769E"/>
    <w:rsid w:val="00B21726"/>
    <w:rsid w:val="00B24354"/>
    <w:rsid w:val="00B24D10"/>
    <w:rsid w:val="00B251DF"/>
    <w:rsid w:val="00B27759"/>
    <w:rsid w:val="00B31214"/>
    <w:rsid w:val="00B31C2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111"/>
    <w:rsid w:val="00B6179F"/>
    <w:rsid w:val="00B6334B"/>
    <w:rsid w:val="00B63ACD"/>
    <w:rsid w:val="00B65C9E"/>
    <w:rsid w:val="00B66239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81686"/>
    <w:rsid w:val="00B834A7"/>
    <w:rsid w:val="00B9193E"/>
    <w:rsid w:val="00B9285C"/>
    <w:rsid w:val="00B92F23"/>
    <w:rsid w:val="00B95205"/>
    <w:rsid w:val="00B96AA3"/>
    <w:rsid w:val="00BA0417"/>
    <w:rsid w:val="00BA290F"/>
    <w:rsid w:val="00BA369B"/>
    <w:rsid w:val="00BA3B51"/>
    <w:rsid w:val="00BA3C63"/>
    <w:rsid w:val="00BA5109"/>
    <w:rsid w:val="00BA62BA"/>
    <w:rsid w:val="00BA7F9E"/>
    <w:rsid w:val="00BB2397"/>
    <w:rsid w:val="00BB2527"/>
    <w:rsid w:val="00BB2C5E"/>
    <w:rsid w:val="00BB3CD1"/>
    <w:rsid w:val="00BB675F"/>
    <w:rsid w:val="00BB7256"/>
    <w:rsid w:val="00BC19A4"/>
    <w:rsid w:val="00BC2D2D"/>
    <w:rsid w:val="00BC4168"/>
    <w:rsid w:val="00BC4BA5"/>
    <w:rsid w:val="00BC5DA5"/>
    <w:rsid w:val="00BC6758"/>
    <w:rsid w:val="00BC6DB2"/>
    <w:rsid w:val="00BC75A7"/>
    <w:rsid w:val="00BC7A89"/>
    <w:rsid w:val="00BD0C31"/>
    <w:rsid w:val="00BD1E9B"/>
    <w:rsid w:val="00BD2949"/>
    <w:rsid w:val="00BD3595"/>
    <w:rsid w:val="00BD57BB"/>
    <w:rsid w:val="00BD57C7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80044"/>
    <w:rsid w:val="00C807EB"/>
    <w:rsid w:val="00C81F73"/>
    <w:rsid w:val="00C8235A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C707F"/>
    <w:rsid w:val="00CD08CF"/>
    <w:rsid w:val="00CD5C17"/>
    <w:rsid w:val="00CD5E32"/>
    <w:rsid w:val="00CE1808"/>
    <w:rsid w:val="00CE19DE"/>
    <w:rsid w:val="00CE38B2"/>
    <w:rsid w:val="00CE3E92"/>
    <w:rsid w:val="00CF11FF"/>
    <w:rsid w:val="00CF1237"/>
    <w:rsid w:val="00CF3C00"/>
    <w:rsid w:val="00CF4227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A59"/>
    <w:rsid w:val="00D21198"/>
    <w:rsid w:val="00D21395"/>
    <w:rsid w:val="00D21AA8"/>
    <w:rsid w:val="00D22282"/>
    <w:rsid w:val="00D25401"/>
    <w:rsid w:val="00D25B2F"/>
    <w:rsid w:val="00D26745"/>
    <w:rsid w:val="00D302B8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73F5"/>
    <w:rsid w:val="00D4777F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09CA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91DFA"/>
    <w:rsid w:val="00D93E20"/>
    <w:rsid w:val="00D95648"/>
    <w:rsid w:val="00D9680C"/>
    <w:rsid w:val="00D97FE7"/>
    <w:rsid w:val="00DA1A7A"/>
    <w:rsid w:val="00DA27B6"/>
    <w:rsid w:val="00DA2E6F"/>
    <w:rsid w:val="00DA5ED4"/>
    <w:rsid w:val="00DA6822"/>
    <w:rsid w:val="00DA7700"/>
    <w:rsid w:val="00DB1A4F"/>
    <w:rsid w:val="00DB1E24"/>
    <w:rsid w:val="00DB348C"/>
    <w:rsid w:val="00DB6549"/>
    <w:rsid w:val="00DB6BEF"/>
    <w:rsid w:val="00DB714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6392"/>
    <w:rsid w:val="00DC6AE3"/>
    <w:rsid w:val="00DC7E9F"/>
    <w:rsid w:val="00DC7FBF"/>
    <w:rsid w:val="00DD04F9"/>
    <w:rsid w:val="00DD16FB"/>
    <w:rsid w:val="00DD18A9"/>
    <w:rsid w:val="00DD1E40"/>
    <w:rsid w:val="00DD3172"/>
    <w:rsid w:val="00DD35B7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22C2"/>
    <w:rsid w:val="00E13C4F"/>
    <w:rsid w:val="00E14477"/>
    <w:rsid w:val="00E152D3"/>
    <w:rsid w:val="00E15C78"/>
    <w:rsid w:val="00E16965"/>
    <w:rsid w:val="00E217A6"/>
    <w:rsid w:val="00E2198B"/>
    <w:rsid w:val="00E2199B"/>
    <w:rsid w:val="00E222B9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F7"/>
    <w:rsid w:val="00E46FFF"/>
    <w:rsid w:val="00E52A1D"/>
    <w:rsid w:val="00E537B2"/>
    <w:rsid w:val="00E552DA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6475"/>
    <w:rsid w:val="00E7694C"/>
    <w:rsid w:val="00E77545"/>
    <w:rsid w:val="00E801EE"/>
    <w:rsid w:val="00E81094"/>
    <w:rsid w:val="00E8595A"/>
    <w:rsid w:val="00E87D46"/>
    <w:rsid w:val="00E90321"/>
    <w:rsid w:val="00E90DFF"/>
    <w:rsid w:val="00E915B6"/>
    <w:rsid w:val="00E92B4C"/>
    <w:rsid w:val="00E96246"/>
    <w:rsid w:val="00E972DD"/>
    <w:rsid w:val="00EA03DD"/>
    <w:rsid w:val="00EA090D"/>
    <w:rsid w:val="00EA1F01"/>
    <w:rsid w:val="00EA286D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6FAA"/>
    <w:rsid w:val="00EC739B"/>
    <w:rsid w:val="00ED067D"/>
    <w:rsid w:val="00ED2053"/>
    <w:rsid w:val="00ED24AE"/>
    <w:rsid w:val="00ED60D4"/>
    <w:rsid w:val="00ED7B8D"/>
    <w:rsid w:val="00ED7DB2"/>
    <w:rsid w:val="00ED7DE3"/>
    <w:rsid w:val="00ED7E75"/>
    <w:rsid w:val="00ED7ED5"/>
    <w:rsid w:val="00EE0C35"/>
    <w:rsid w:val="00EE0D0E"/>
    <w:rsid w:val="00EE41DE"/>
    <w:rsid w:val="00EE5991"/>
    <w:rsid w:val="00EE60CF"/>
    <w:rsid w:val="00EE73A0"/>
    <w:rsid w:val="00EE7AFA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349D"/>
    <w:rsid w:val="00F302F2"/>
    <w:rsid w:val="00F32384"/>
    <w:rsid w:val="00F33240"/>
    <w:rsid w:val="00F33743"/>
    <w:rsid w:val="00F42090"/>
    <w:rsid w:val="00F45029"/>
    <w:rsid w:val="00F47C8D"/>
    <w:rsid w:val="00F50463"/>
    <w:rsid w:val="00F54C1B"/>
    <w:rsid w:val="00F550D9"/>
    <w:rsid w:val="00F55526"/>
    <w:rsid w:val="00F56B51"/>
    <w:rsid w:val="00F62D7B"/>
    <w:rsid w:val="00F644F5"/>
    <w:rsid w:val="00F6613D"/>
    <w:rsid w:val="00F66C29"/>
    <w:rsid w:val="00F66FA2"/>
    <w:rsid w:val="00F67E14"/>
    <w:rsid w:val="00F70505"/>
    <w:rsid w:val="00F70FCA"/>
    <w:rsid w:val="00F71C4A"/>
    <w:rsid w:val="00F71F55"/>
    <w:rsid w:val="00F743D4"/>
    <w:rsid w:val="00F80249"/>
    <w:rsid w:val="00F804A3"/>
    <w:rsid w:val="00F81715"/>
    <w:rsid w:val="00F823D2"/>
    <w:rsid w:val="00F82BC3"/>
    <w:rsid w:val="00F84532"/>
    <w:rsid w:val="00F86698"/>
    <w:rsid w:val="00F86700"/>
    <w:rsid w:val="00F87443"/>
    <w:rsid w:val="00F8782D"/>
    <w:rsid w:val="00F90ED7"/>
    <w:rsid w:val="00F92460"/>
    <w:rsid w:val="00F929C1"/>
    <w:rsid w:val="00F97CFF"/>
    <w:rsid w:val="00FA1EB3"/>
    <w:rsid w:val="00FA5173"/>
    <w:rsid w:val="00FA7449"/>
    <w:rsid w:val="00FB0346"/>
    <w:rsid w:val="00FB4C49"/>
    <w:rsid w:val="00FB790A"/>
    <w:rsid w:val="00FC00EA"/>
    <w:rsid w:val="00FC69B2"/>
    <w:rsid w:val="00FC78C2"/>
    <w:rsid w:val="00FD14AF"/>
    <w:rsid w:val="00FD5D67"/>
    <w:rsid w:val="00FD6590"/>
    <w:rsid w:val="00FD7C1A"/>
    <w:rsid w:val="00FE0FB6"/>
    <w:rsid w:val="00FE25ED"/>
    <w:rsid w:val="00FE262D"/>
    <w:rsid w:val="00FE3343"/>
    <w:rsid w:val="00FF0871"/>
    <w:rsid w:val="00FF0F95"/>
    <w:rsid w:val="00FF3118"/>
    <w:rsid w:val="00FF3598"/>
    <w:rsid w:val="00FF5D8C"/>
    <w:rsid w:val="00FF62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qFormat="1"/>
    <w:lsdException w:name="heading 3" w:qFormat="1"/>
    <w:lsdException w:name="heading 4" w:qFormat="1"/>
    <w:lsdException w:name="header" w:uiPriority="99"/>
    <w:lsdException w:name="footer" w:uiPriority="99"/>
    <w:lsdException w:name="FollowedHyperlink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uiPriority="39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Heading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rsid w:val="002B65F6"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link w:val="Heading3Char"/>
    <w:qFormat/>
    <w:rsid w:val="002B65F6"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2B65F6"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rsid w:val="002B65F6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rsid w:val="002B65F6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rsid w:val="002B65F6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rsid w:val="002B65F6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rsid w:val="002B65F6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2B65F6"/>
    <w:pPr>
      <w:ind w:left="482"/>
    </w:pPr>
  </w:style>
  <w:style w:type="paragraph" w:customStyle="1" w:styleId="Text2">
    <w:name w:val="Text 2"/>
    <w:basedOn w:val="Normal"/>
    <w:rsid w:val="002B65F6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rsid w:val="002B65F6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2B65F6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2B65F6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2B65F6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2B65F6"/>
    <w:pPr>
      <w:spacing w:after="720"/>
      <w:ind w:left="5103"/>
      <w:jc w:val="left"/>
    </w:pPr>
  </w:style>
  <w:style w:type="paragraph" w:styleId="BlockText">
    <w:name w:val="Block Text"/>
    <w:basedOn w:val="Normal"/>
    <w:rsid w:val="002B65F6"/>
    <w:pPr>
      <w:spacing w:after="120"/>
      <w:ind w:left="1440" w:right="1440"/>
    </w:pPr>
  </w:style>
  <w:style w:type="paragraph" w:styleId="BodyText">
    <w:name w:val="Body Text"/>
    <w:basedOn w:val="Normal"/>
    <w:rsid w:val="002B65F6"/>
    <w:pPr>
      <w:spacing w:after="120"/>
    </w:pPr>
  </w:style>
  <w:style w:type="paragraph" w:styleId="BodyText2">
    <w:name w:val="Body Text 2"/>
    <w:basedOn w:val="Normal"/>
    <w:rsid w:val="002B65F6"/>
    <w:pPr>
      <w:spacing w:after="120" w:line="480" w:lineRule="auto"/>
    </w:pPr>
  </w:style>
  <w:style w:type="paragraph" w:styleId="BodyText3">
    <w:name w:val="Body Text 3"/>
    <w:basedOn w:val="Normal"/>
    <w:rsid w:val="002B65F6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2B65F6"/>
    <w:pPr>
      <w:ind w:firstLine="210"/>
    </w:pPr>
  </w:style>
  <w:style w:type="paragraph" w:styleId="BodyTextIndent">
    <w:name w:val="Body Text Indent"/>
    <w:basedOn w:val="Normal"/>
    <w:rsid w:val="002B65F6"/>
    <w:pPr>
      <w:spacing w:after="120"/>
      <w:ind w:left="283"/>
    </w:pPr>
  </w:style>
  <w:style w:type="paragraph" w:styleId="BodyTextFirstIndent2">
    <w:name w:val="Body Text First Indent 2"/>
    <w:basedOn w:val="BodyTextIndent"/>
    <w:rsid w:val="002B65F6"/>
    <w:pPr>
      <w:ind w:firstLine="210"/>
    </w:pPr>
  </w:style>
  <w:style w:type="paragraph" w:styleId="BodyTextIndent2">
    <w:name w:val="Body Text Indent 2"/>
    <w:basedOn w:val="Normal"/>
    <w:rsid w:val="002B65F6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2B65F6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rsid w:val="002B65F6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2B65F6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2B65F6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2B65F6"/>
    <w:pPr>
      <w:ind w:left="4252"/>
    </w:pPr>
  </w:style>
  <w:style w:type="paragraph" w:styleId="CommentText">
    <w:name w:val="annotation text"/>
    <w:basedOn w:val="Normal"/>
    <w:link w:val="CommentTextChar"/>
    <w:rsid w:val="002B65F6"/>
    <w:rPr>
      <w:sz w:val="20"/>
    </w:rPr>
  </w:style>
  <w:style w:type="paragraph" w:styleId="Date">
    <w:name w:val="Date"/>
    <w:basedOn w:val="Normal"/>
    <w:next w:val="References"/>
    <w:rsid w:val="002B65F6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2B65F6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2B65F6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2B65F6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2B65F6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link w:val="EndnoteTextChar"/>
    <w:semiHidden/>
    <w:rsid w:val="002B65F6"/>
    <w:rPr>
      <w:sz w:val="20"/>
    </w:rPr>
  </w:style>
  <w:style w:type="paragraph" w:styleId="EnvelopeAddress">
    <w:name w:val="envelope address"/>
    <w:basedOn w:val="Normal"/>
    <w:rsid w:val="002B65F6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2B65F6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rsid w:val="002B65F6"/>
    <w:pPr>
      <w:spacing w:after="0"/>
      <w:ind w:right="-567"/>
      <w:jc w:val="left"/>
    </w:pPr>
    <w:rPr>
      <w:rFonts w:ascii="Arial" w:hAnsi="Arial"/>
      <w:sz w:val="16"/>
      <w:lang/>
    </w:rPr>
  </w:style>
  <w:style w:type="paragraph" w:styleId="FootnoteText">
    <w:name w:val="footnote text"/>
    <w:basedOn w:val="Normal"/>
    <w:rsid w:val="002B65F6"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uiPriority w:val="99"/>
    <w:rsid w:val="002B65F6"/>
    <w:pPr>
      <w:tabs>
        <w:tab w:val="center" w:pos="4153"/>
        <w:tab w:val="right" w:pos="8306"/>
      </w:tabs>
    </w:pPr>
    <w:rPr>
      <w:lang/>
    </w:rPr>
  </w:style>
  <w:style w:type="paragraph" w:styleId="Index1">
    <w:name w:val="index 1"/>
    <w:basedOn w:val="Normal"/>
    <w:next w:val="Normal"/>
    <w:autoRedefine/>
    <w:semiHidden/>
    <w:rsid w:val="002B65F6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2B65F6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2B65F6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2B65F6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2B65F6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2B65F6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2B65F6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2B65F6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2B65F6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2B65F6"/>
    <w:rPr>
      <w:rFonts w:ascii="Arial" w:hAnsi="Arial"/>
      <w:b/>
    </w:rPr>
  </w:style>
  <w:style w:type="paragraph" w:styleId="List">
    <w:name w:val="List"/>
    <w:basedOn w:val="Normal"/>
    <w:rsid w:val="002B65F6"/>
    <w:pPr>
      <w:ind w:left="283" w:hanging="283"/>
    </w:pPr>
  </w:style>
  <w:style w:type="paragraph" w:styleId="List2">
    <w:name w:val="List 2"/>
    <w:basedOn w:val="Normal"/>
    <w:rsid w:val="002B65F6"/>
    <w:pPr>
      <w:ind w:left="566" w:hanging="283"/>
    </w:pPr>
  </w:style>
  <w:style w:type="paragraph" w:styleId="List3">
    <w:name w:val="List 3"/>
    <w:basedOn w:val="Normal"/>
    <w:rsid w:val="002B65F6"/>
    <w:pPr>
      <w:ind w:left="849" w:hanging="283"/>
    </w:pPr>
  </w:style>
  <w:style w:type="paragraph" w:styleId="List4">
    <w:name w:val="List 4"/>
    <w:basedOn w:val="Normal"/>
    <w:rsid w:val="002B65F6"/>
    <w:pPr>
      <w:ind w:left="1132" w:hanging="283"/>
    </w:pPr>
  </w:style>
  <w:style w:type="paragraph" w:styleId="List5">
    <w:name w:val="List 5"/>
    <w:basedOn w:val="Normal"/>
    <w:rsid w:val="002B65F6"/>
    <w:pPr>
      <w:ind w:left="1415" w:hanging="283"/>
    </w:pPr>
  </w:style>
  <w:style w:type="paragraph" w:styleId="ListBullet">
    <w:name w:val="List Bullet"/>
    <w:basedOn w:val="Normal"/>
    <w:rsid w:val="002B65F6"/>
    <w:pPr>
      <w:numPr>
        <w:numId w:val="4"/>
      </w:numPr>
    </w:pPr>
  </w:style>
  <w:style w:type="paragraph" w:styleId="ListBullet2">
    <w:name w:val="List Bullet 2"/>
    <w:basedOn w:val="Text2"/>
    <w:rsid w:val="002B65F6"/>
    <w:pPr>
      <w:numPr>
        <w:numId w:val="6"/>
      </w:numPr>
      <w:tabs>
        <w:tab w:val="clear" w:pos="2302"/>
      </w:tabs>
    </w:pPr>
  </w:style>
  <w:style w:type="paragraph" w:styleId="ListBullet3">
    <w:name w:val="List Bullet 3"/>
    <w:basedOn w:val="Text3"/>
    <w:rsid w:val="002B65F6"/>
    <w:pPr>
      <w:numPr>
        <w:numId w:val="7"/>
      </w:numPr>
      <w:tabs>
        <w:tab w:val="clear" w:pos="2302"/>
      </w:tabs>
    </w:pPr>
  </w:style>
  <w:style w:type="paragraph" w:styleId="ListBullet4">
    <w:name w:val="List Bullet 4"/>
    <w:basedOn w:val="Text4"/>
    <w:rsid w:val="002B65F6"/>
    <w:pPr>
      <w:numPr>
        <w:numId w:val="8"/>
      </w:numPr>
      <w:tabs>
        <w:tab w:val="clear" w:pos="2302"/>
      </w:tabs>
    </w:pPr>
  </w:style>
  <w:style w:type="paragraph" w:styleId="ListBullet5">
    <w:name w:val="List Bullet 5"/>
    <w:basedOn w:val="Normal"/>
    <w:autoRedefine/>
    <w:rsid w:val="002B65F6"/>
    <w:pPr>
      <w:numPr>
        <w:numId w:val="1"/>
      </w:numPr>
    </w:pPr>
  </w:style>
  <w:style w:type="paragraph" w:styleId="ListContinue">
    <w:name w:val="List Continue"/>
    <w:basedOn w:val="Normal"/>
    <w:rsid w:val="002B65F6"/>
    <w:pPr>
      <w:spacing w:after="120"/>
      <w:ind w:left="283"/>
    </w:pPr>
  </w:style>
  <w:style w:type="paragraph" w:styleId="ListContinue2">
    <w:name w:val="List Continue 2"/>
    <w:basedOn w:val="Normal"/>
    <w:rsid w:val="002B65F6"/>
    <w:pPr>
      <w:spacing w:after="120"/>
      <w:ind w:left="566"/>
    </w:pPr>
  </w:style>
  <w:style w:type="paragraph" w:styleId="ListContinue3">
    <w:name w:val="List Continue 3"/>
    <w:basedOn w:val="Normal"/>
    <w:rsid w:val="002B65F6"/>
    <w:pPr>
      <w:spacing w:after="120"/>
      <w:ind w:left="849"/>
    </w:pPr>
  </w:style>
  <w:style w:type="paragraph" w:styleId="ListContinue4">
    <w:name w:val="List Continue 4"/>
    <w:basedOn w:val="Normal"/>
    <w:rsid w:val="002B65F6"/>
    <w:pPr>
      <w:spacing w:after="120"/>
      <w:ind w:left="1132"/>
    </w:pPr>
  </w:style>
  <w:style w:type="paragraph" w:styleId="ListContinue5">
    <w:name w:val="List Continue 5"/>
    <w:basedOn w:val="Normal"/>
    <w:rsid w:val="002B65F6"/>
    <w:pPr>
      <w:spacing w:after="120"/>
      <w:ind w:left="1415"/>
    </w:pPr>
  </w:style>
  <w:style w:type="paragraph" w:styleId="ListNumber">
    <w:name w:val="List Number"/>
    <w:basedOn w:val="Normal"/>
    <w:rsid w:val="002B65F6"/>
    <w:pPr>
      <w:numPr>
        <w:numId w:val="14"/>
      </w:numPr>
    </w:pPr>
  </w:style>
  <w:style w:type="paragraph" w:styleId="ListNumber2">
    <w:name w:val="List Number 2"/>
    <w:basedOn w:val="Text2"/>
    <w:rsid w:val="002B65F6"/>
    <w:pPr>
      <w:numPr>
        <w:numId w:val="16"/>
      </w:numPr>
      <w:tabs>
        <w:tab w:val="clear" w:pos="2302"/>
      </w:tabs>
    </w:pPr>
  </w:style>
  <w:style w:type="paragraph" w:styleId="ListNumber3">
    <w:name w:val="List Number 3"/>
    <w:basedOn w:val="Text3"/>
    <w:rsid w:val="002B65F6"/>
    <w:pPr>
      <w:numPr>
        <w:numId w:val="17"/>
      </w:numPr>
      <w:tabs>
        <w:tab w:val="clear" w:pos="2302"/>
      </w:tabs>
    </w:pPr>
  </w:style>
  <w:style w:type="paragraph" w:styleId="ListNumber4">
    <w:name w:val="List Number 4"/>
    <w:basedOn w:val="Text4"/>
    <w:rsid w:val="002B65F6"/>
    <w:pPr>
      <w:numPr>
        <w:numId w:val="18"/>
      </w:numPr>
      <w:tabs>
        <w:tab w:val="clear" w:pos="2302"/>
      </w:tabs>
    </w:pPr>
  </w:style>
  <w:style w:type="paragraph" w:styleId="ListNumber5">
    <w:name w:val="List Number 5"/>
    <w:basedOn w:val="Normal"/>
    <w:rsid w:val="002B65F6"/>
    <w:pPr>
      <w:numPr>
        <w:numId w:val="2"/>
      </w:numPr>
    </w:pPr>
  </w:style>
  <w:style w:type="paragraph" w:styleId="MacroText">
    <w:name w:val="macro"/>
    <w:semiHidden/>
    <w:rsid w:val="002B65F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MessageHeader">
    <w:name w:val="Message Header"/>
    <w:basedOn w:val="Normal"/>
    <w:rsid w:val="002B65F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link w:val="NormalIndentChar"/>
    <w:rsid w:val="002B65F6"/>
    <w:pPr>
      <w:ind w:left="720"/>
    </w:pPr>
    <w:rPr>
      <w:lang/>
    </w:rPr>
  </w:style>
  <w:style w:type="paragraph" w:styleId="NoteHeading">
    <w:name w:val="Note Heading"/>
    <w:basedOn w:val="Normal"/>
    <w:next w:val="Normal"/>
    <w:rsid w:val="002B65F6"/>
  </w:style>
  <w:style w:type="paragraph" w:customStyle="1" w:styleId="NoteHead">
    <w:name w:val="NoteHead"/>
    <w:basedOn w:val="Normal"/>
    <w:next w:val="Subject"/>
    <w:rsid w:val="002B65F6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2B65F6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2B65F6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2B65F6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2B65F6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2B65F6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2B65F6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2B65F6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2B65F6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2B65F6"/>
  </w:style>
  <w:style w:type="paragraph" w:styleId="Signature">
    <w:name w:val="Signature"/>
    <w:basedOn w:val="Normal"/>
    <w:next w:val="Enclosures"/>
    <w:rsid w:val="002B65F6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rsid w:val="002B65F6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2B65F6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2B65F6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2B65F6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2B65F6"/>
    <w:pPr>
      <w:ind w:left="480" w:hanging="480"/>
    </w:pPr>
  </w:style>
  <w:style w:type="paragraph" w:styleId="Title">
    <w:name w:val="Title"/>
    <w:basedOn w:val="Normal"/>
    <w:next w:val="SubTitle1"/>
    <w:rsid w:val="002B65F6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2B65F6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rsid w:val="002B65F6"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rsid w:val="002B65F6"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rsid w:val="002B65F6"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rsid w:val="002B65F6"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rsid w:val="002B65F6"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rsid w:val="002B65F6"/>
    <w:pPr>
      <w:ind w:left="1200"/>
    </w:pPr>
  </w:style>
  <w:style w:type="paragraph" w:styleId="TOC7">
    <w:name w:val="toc 7"/>
    <w:basedOn w:val="Normal"/>
    <w:next w:val="Normal"/>
    <w:autoRedefine/>
    <w:semiHidden/>
    <w:rsid w:val="002B65F6"/>
    <w:pPr>
      <w:ind w:left="1440"/>
    </w:pPr>
  </w:style>
  <w:style w:type="paragraph" w:styleId="TOC8">
    <w:name w:val="toc 8"/>
    <w:basedOn w:val="Normal"/>
    <w:next w:val="Normal"/>
    <w:autoRedefine/>
    <w:semiHidden/>
    <w:rsid w:val="002B65F6"/>
    <w:pPr>
      <w:ind w:left="1680"/>
    </w:pPr>
  </w:style>
  <w:style w:type="paragraph" w:styleId="TOC9">
    <w:name w:val="toc 9"/>
    <w:basedOn w:val="Normal"/>
    <w:next w:val="Normal"/>
    <w:autoRedefine/>
    <w:semiHidden/>
    <w:rsid w:val="002B65F6"/>
    <w:pPr>
      <w:ind w:left="1920"/>
    </w:pPr>
  </w:style>
  <w:style w:type="paragraph" w:customStyle="1" w:styleId="YReferences">
    <w:name w:val="YReferences"/>
    <w:basedOn w:val="Normal"/>
    <w:next w:val="Normal"/>
    <w:rsid w:val="002B65F6"/>
    <w:pPr>
      <w:spacing w:after="480"/>
      <w:ind w:left="1531" w:hanging="1531"/>
    </w:pPr>
  </w:style>
  <w:style w:type="paragraph" w:customStyle="1" w:styleId="ListBullet1">
    <w:name w:val="List Bullet 1"/>
    <w:basedOn w:val="Text1"/>
    <w:rsid w:val="002B65F6"/>
    <w:pPr>
      <w:numPr>
        <w:numId w:val="5"/>
      </w:numPr>
    </w:pPr>
  </w:style>
  <w:style w:type="paragraph" w:customStyle="1" w:styleId="ListDash">
    <w:name w:val="List Dash"/>
    <w:basedOn w:val="Normal"/>
    <w:rsid w:val="002B65F6"/>
    <w:pPr>
      <w:numPr>
        <w:numId w:val="9"/>
      </w:numPr>
    </w:pPr>
  </w:style>
  <w:style w:type="paragraph" w:customStyle="1" w:styleId="ListDash1">
    <w:name w:val="List Dash 1"/>
    <w:basedOn w:val="Text1"/>
    <w:rsid w:val="002B65F6"/>
    <w:pPr>
      <w:numPr>
        <w:numId w:val="10"/>
      </w:numPr>
    </w:pPr>
  </w:style>
  <w:style w:type="paragraph" w:customStyle="1" w:styleId="ListDash2">
    <w:name w:val="List Dash 2"/>
    <w:basedOn w:val="Text2"/>
    <w:rsid w:val="002B65F6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rsid w:val="002B65F6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rsid w:val="002B65F6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rsid w:val="002B65F6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rsid w:val="002B65F6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rsid w:val="002B65F6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rsid w:val="002B65F6"/>
    <w:pPr>
      <w:numPr>
        <w:numId w:val="15"/>
      </w:numPr>
    </w:pPr>
  </w:style>
  <w:style w:type="paragraph" w:customStyle="1" w:styleId="ListNumber1Level2">
    <w:name w:val="List Number 1 (Level 2)"/>
    <w:basedOn w:val="Text1"/>
    <w:rsid w:val="002B65F6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rsid w:val="002B65F6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rsid w:val="002B65F6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rsid w:val="002B65F6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rsid w:val="002B65F6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rsid w:val="002B65F6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rsid w:val="002B65F6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rsid w:val="002B65F6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rsid w:val="002B65F6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rsid w:val="002B65F6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rsid w:val="002B65F6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rsid w:val="002B65F6"/>
    <w:pPr>
      <w:numPr>
        <w:ilvl w:val="3"/>
        <w:numId w:val="18"/>
      </w:numPr>
      <w:tabs>
        <w:tab w:val="clear" w:pos="2302"/>
      </w:tabs>
    </w:pPr>
  </w:style>
  <w:style w:type="paragraph" w:styleId="TOCHeading">
    <w:name w:val="TOC Heading"/>
    <w:basedOn w:val="Normal"/>
    <w:next w:val="Normal"/>
    <w:rsid w:val="002B65F6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rsid w:val="002B65F6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link">
    <w:name w:val="Hyperlink"/>
    <w:rsid w:val="006914AD"/>
    <w:rPr>
      <w:color w:val="0000FF"/>
      <w:u w:val="single"/>
    </w:rPr>
  </w:style>
  <w:style w:type="character" w:styleId="FootnoteReference">
    <w:name w:val="footnote reference"/>
    <w:rsid w:val="00CD08CF"/>
    <w:rPr>
      <w:vertAlign w:val="superscript"/>
    </w:rPr>
  </w:style>
  <w:style w:type="table" w:styleId="MediumGrid3-Accent2">
    <w:name w:val="Medium Grid 3 Accent 2"/>
    <w:basedOn w:val="Table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BalloonText">
    <w:name w:val="Balloon Text"/>
    <w:basedOn w:val="Normal"/>
    <w:link w:val="BalloonTextChar1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/>
    </w:rPr>
  </w:style>
  <w:style w:type="paragraph" w:customStyle="1" w:styleId="Footerapproval">
    <w:name w:val="Footer approval"/>
    <w:basedOn w:val="Footer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Footer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FooterChar">
    <w:name w:val="Footer Char"/>
    <w:link w:val="Footer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FooterCh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Footer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HeaderChar">
    <w:name w:val="Header Char"/>
    <w:link w:val="Header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NormalIndent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/>
    </w:rPr>
  </w:style>
  <w:style w:type="character" w:customStyle="1" w:styleId="NormalIndentChar">
    <w:name w:val="Normal Indent Char"/>
    <w:link w:val="NormalIndent"/>
    <w:rsid w:val="007A4813"/>
    <w:rPr>
      <w:sz w:val="24"/>
      <w:lang w:val="fr-FR"/>
    </w:rPr>
  </w:style>
  <w:style w:type="character" w:customStyle="1" w:styleId="Bulletpoint1Char">
    <w:name w:val="Bullet point1 Char"/>
    <w:basedOn w:val="NormalIndentCh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NormalIndent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0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eGrid">
    <w:name w:val="Table Grid"/>
    <w:basedOn w:val="TableNormal"/>
    <w:uiPriority w:val="59"/>
    <w:rsid w:val="006D578F"/>
    <w:rPr>
      <w:rFonts w:ascii="Verdana" w:hAnsi="Verdana"/>
      <w:sz w:val="18"/>
    </w:rPr>
    <w:tblPr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0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eNormal"/>
    <w:rsid w:val="00EF705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Elegant">
    <w:name w:val="Table Elegant"/>
    <w:basedOn w:val="TableNormal"/>
    <w:rsid w:val="00EF7057"/>
    <w:pPr>
      <w:spacing w:after="24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unhideWhenUsed/>
    <w:rsid w:val="00F0066C"/>
    <w:rPr>
      <w:sz w:val="16"/>
      <w:szCs w:val="16"/>
    </w:rPr>
  </w:style>
  <w:style w:type="character" w:customStyle="1" w:styleId="CommentTextChar">
    <w:name w:val="Comment Text Char"/>
    <w:link w:val="CommentText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BodyText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BalloonTextChar1">
    <w:name w:val="Balloon Text Char1"/>
    <w:link w:val="BalloonText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ListParagraph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unhideWhenUsed/>
    <w:rsid w:val="00BA290F"/>
    <w:pPr>
      <w:suppressAutoHyphens/>
      <w:spacing w:after="0"/>
      <w:jc w:val="left"/>
    </w:pPr>
    <w:rPr>
      <w:b/>
      <w:bCs/>
      <w:lang w:eastAsia="ar-SA"/>
    </w:rPr>
  </w:style>
  <w:style w:type="character" w:customStyle="1" w:styleId="CommentSubjectChar1">
    <w:name w:val="Comment Subject Char1"/>
    <w:link w:val="CommentSubject"/>
    <w:uiPriority w:val="99"/>
    <w:rsid w:val="00BA290F"/>
    <w:rPr>
      <w:b/>
      <w:bCs/>
      <w:lang w:eastAsia="ar-SA"/>
    </w:rPr>
  </w:style>
  <w:style w:type="paragraph" w:styleId="Revisio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FollowedHyperlink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Heading3Char">
    <w:name w:val="Heading 3 Char"/>
    <w:link w:val="Heading3"/>
    <w:rsid w:val="005D5129"/>
    <w:rPr>
      <w:i/>
      <w:sz w:val="24"/>
      <w:lang w:val="fr-FR" w:eastAsia="en-US"/>
    </w:rPr>
  </w:style>
  <w:style w:type="character" w:styleId="EndnoteReference">
    <w:name w:val="endnote reference"/>
    <w:rsid w:val="007967A9"/>
    <w:rPr>
      <w:vertAlign w:val="superscript"/>
    </w:rPr>
  </w:style>
  <w:style w:type="character" w:customStyle="1" w:styleId="EndnoteTextChar">
    <w:name w:val="Endnote Text Char"/>
    <w:basedOn w:val="DefaultParagraphFont"/>
    <w:link w:val="EndnoteText"/>
    <w:semiHidden/>
    <w:rsid w:val="00D97FE7"/>
    <w:rPr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qFormat="1"/>
    <w:lsdException w:name="heading 3" w:qFormat="1"/>
    <w:lsdException w:name="heading 4" w:qFormat="1"/>
    <w:lsdException w:name="header" w:uiPriority="99"/>
    <w:lsdException w:name="footer" w:uiPriority="99"/>
    <w:lsdException w:name="FollowedHyperlink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uiPriority="39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Heading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link w:val="Heading3Ch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link w:val="CommentTextChar"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link w:val="EndnoteTextChar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FootnoteText">
    <w:name w:val="footnote text"/>
    <w:basedOn w:val="Normal"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4"/>
      </w:numPr>
    </w:pPr>
  </w:style>
  <w:style w:type="paragraph" w:styleId="ListBullet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Bullet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Bullet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styleId="ListNumber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Number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Number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link w:val="NormalIndentChar"/>
    <w:pPr>
      <w:ind w:left="720"/>
    </w:pPr>
    <w:rPr>
      <w:lang w:eastAsia="x-none"/>
    </w:r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OCHeading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link">
    <w:name w:val="Hyperlink"/>
    <w:rsid w:val="006914AD"/>
    <w:rPr>
      <w:color w:val="0000FF"/>
      <w:u w:val="single"/>
    </w:rPr>
  </w:style>
  <w:style w:type="character" w:styleId="FootnoteReference">
    <w:name w:val="footnote reference"/>
    <w:rsid w:val="00CD08CF"/>
    <w:rPr>
      <w:vertAlign w:val="superscript"/>
    </w:rPr>
  </w:style>
  <w:style w:type="table" w:styleId="MediumGrid3-Accent2">
    <w:name w:val="Medium Grid 3 Accent 2"/>
    <w:basedOn w:val="Table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BalloonText">
    <w:name w:val="Balloon Text"/>
    <w:basedOn w:val="Normal"/>
    <w:link w:val="BalloonTextChar1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Footer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Footer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FooterChar">
    <w:name w:val="Footer Char"/>
    <w:link w:val="Footer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FooterCh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Footer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HeaderChar">
    <w:name w:val="Header Char"/>
    <w:link w:val="Header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NormalIndent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NormalIndentChar">
    <w:name w:val="Normal Indent Char"/>
    <w:link w:val="NormalIndent"/>
    <w:rsid w:val="007A4813"/>
    <w:rPr>
      <w:sz w:val="24"/>
      <w:lang w:val="fr-FR"/>
    </w:rPr>
  </w:style>
  <w:style w:type="character" w:customStyle="1" w:styleId="Bulletpoint1Char">
    <w:name w:val="Bullet point1 Char"/>
    <w:basedOn w:val="NormalIndentCh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NormalIndent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0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eGrid">
    <w:name w:val="Table Grid"/>
    <w:basedOn w:val="TableNormal"/>
    <w:uiPriority w:val="59"/>
    <w:rsid w:val="006D578F"/>
    <w:rPr>
      <w:rFonts w:ascii="Verdana" w:hAnsi="Verdana"/>
      <w:sz w:val="18"/>
    </w:rPr>
    <w:tblPr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0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eNormal"/>
    <w:rsid w:val="00EF705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Elegant">
    <w:name w:val="Table Elegant"/>
    <w:basedOn w:val="TableNormal"/>
    <w:rsid w:val="00EF7057"/>
    <w:pPr>
      <w:spacing w:after="24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unhideWhenUsed/>
    <w:rsid w:val="00F0066C"/>
    <w:rPr>
      <w:sz w:val="16"/>
      <w:szCs w:val="16"/>
    </w:rPr>
  </w:style>
  <w:style w:type="character" w:customStyle="1" w:styleId="CommentTextChar">
    <w:name w:val="Comment Text Char"/>
    <w:link w:val="CommentText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BodyText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BalloonTextChar1">
    <w:name w:val="Balloon Text Char1"/>
    <w:link w:val="BalloonText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ListParagraph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CommentSubjectChar1">
    <w:name w:val="Comment Subject Char1"/>
    <w:link w:val="CommentSubject"/>
    <w:uiPriority w:val="99"/>
    <w:rsid w:val="00BA290F"/>
    <w:rPr>
      <w:b/>
      <w:bCs/>
      <w:lang w:val="x-none" w:eastAsia="ar-SA"/>
    </w:rPr>
  </w:style>
  <w:style w:type="paragraph" w:styleId="Revisio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FollowedHyperlink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Heading3Char">
    <w:name w:val="Heading 3 Char"/>
    <w:link w:val="Heading3"/>
    <w:rsid w:val="005D5129"/>
    <w:rPr>
      <w:i/>
      <w:sz w:val="24"/>
      <w:lang w:val="fr-FR" w:eastAsia="en-US"/>
    </w:rPr>
  </w:style>
  <w:style w:type="character" w:styleId="EndnoteReference">
    <w:name w:val="endnote reference"/>
    <w:rsid w:val="007967A9"/>
    <w:rPr>
      <w:vertAlign w:val="superscript"/>
    </w:rPr>
  </w:style>
  <w:style w:type="character" w:customStyle="1" w:styleId="EndnoteTextChar">
    <w:name w:val="Endnote Text Char"/>
    <w:basedOn w:val="DefaultParagraphFont"/>
    <w:link w:val="EndnoteText"/>
    <w:semiHidden/>
    <w:rsid w:val="00D97FE7"/>
    <w:rPr>
      <w:lang w:val="fr-F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07/relationships/stylesWithEffects" Target="stylesWithEffect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iso.org/obp/ui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0EE1AE26EE081346B0126385BD9103EC" ma:contentTypeVersion="15" ma:contentTypeDescription="Create a new document in this library." ma:contentTypeScope="" ma:versionID="81ddc03a3be0ad4330d9ae2f0f2a8ad3">
  <xsd:schema xmlns:xsd="http://www.w3.org/2001/XMLSchema" xmlns:xs="http://www.w3.org/2001/XMLSchema" xmlns:p="http://schemas.microsoft.com/office/2006/metadata/properties" xmlns:ns2="http://schemas.microsoft.com/sharepoint/v3/fields" xmlns:ns3="0e52a87e-fa0e-4867-9149-5c43122db7fb" targetNamespace="http://schemas.microsoft.com/office/2006/metadata/properties" ma:root="true" ma:fieldsID="8881e36d4c01c89c846e5b7509aad3a3" ns2:_="" ns3:_="">
    <xsd:import namespace="http://schemas.microsoft.com/sharepoint/v3/fields"/>
    <xsd:import namespace="0e52a87e-fa0e-4867-9149-5c43122db7fb"/>
    <xsd:element name="properties">
      <xsd:complexType>
        <xsd:sequence>
          <xsd:element name="documentManagement">
            <xsd:complexType>
              <xsd:all>
                <xsd:element ref="ns3:Year"/>
                <xsd:element ref="ns3:Status"/>
                <xsd:element ref="ns3:Working_x0020_group_x0020_REF_x0020_DOC_x0020_meeting" minOccurs="0"/>
                <xsd:element ref="ns3:Next_x0020_date_x0020_of_x0020_delivery" minOccurs="0"/>
                <xsd:element ref="ns3:Final_x0020_date_x0020_of_x0020_delivery"/>
                <xsd:element ref="ns3:Leader_x0020__x0028_unit_x0029_"/>
                <xsd:element ref="ns3:Leader_x0020__x0028_staff_x0020_member_x0029_"/>
                <xsd:element ref="ns3:Contributors" minOccurs="0"/>
                <xsd:element ref="ns3:Other_x0020_stakeholders" minOccurs="0"/>
                <xsd:element ref="ns3:Validation" minOccurs="0"/>
                <xsd:element ref="ns3:Impact_x0020_on_x0020_business_x0020_requirements_x0020_for_x0020_IT" minOccurs="0"/>
                <xsd:element ref="ns2:_Status" minOccurs="0"/>
                <xsd:element ref="ns3:Abou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9" nillable="true" ma:displayName="Status" ma:default="Not Started" ma:hidden="true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2a87e-fa0e-4867-9149-5c43122db7fb" elementFormDefault="qualified">
    <xsd:import namespace="http://schemas.microsoft.com/office/2006/documentManagement/types"/>
    <xsd:import namespace="http://schemas.microsoft.com/office/infopath/2007/PartnerControls"/>
    <xsd:element name="Year" ma:index="5" ma:displayName="Year" ma:format="Dropdown" ma:internalName="Year">
      <xsd:simpleType>
        <xsd:restriction base="dms:Choice">
          <xsd:enumeration value="2014"/>
          <xsd:enumeration value="2015"/>
        </xsd:restriction>
      </xsd:simpleType>
    </xsd:element>
    <xsd:element name="Status" ma:index="6" ma:displayName="Status" ma:format="Dropdown" ma:internalName="Status">
      <xsd:simpleType>
        <xsd:restriction base="dms:Choice">
          <xsd:enumeration value="Internal Draft"/>
          <xsd:enumeration value="EAC consultation"/>
          <xsd:enumeration value="Final"/>
        </xsd:restriction>
      </xsd:simpleType>
    </xsd:element>
    <xsd:element name="Working_x0020_group_x0020_REF_x0020_DOC_x0020_meeting" ma:index="7" nillable="true" ma:displayName="Working group REF DOC meeting" ma:format="DateOnly" ma:internalName="Working_x0020_group_x0020_REF_x0020_DOC_x0020_meeting">
      <xsd:simpleType>
        <xsd:restriction base="dms:DateTime"/>
      </xsd:simpleType>
    </xsd:element>
    <xsd:element name="Next_x0020_date_x0020_of_x0020_delivery" ma:index="8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9" ma:displayName="Final date of delivery" ma:format="DateOnly" ma:internalName="Final_x0020_date_x0020_of_x0020_delivery">
      <xsd:simpleType>
        <xsd:restriction base="dms:DateTime"/>
      </xsd:simpleType>
    </xsd:element>
    <xsd:element name="Leader_x0020__x0028_unit_x0029_" ma:index="10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Leader_x0020__x0028_staff_x0020_member_x0029_" ma:index="11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Contributors" ma:index="12" nillable="true" ma:displayName="Contributors" ma:internalName="Contributors">
      <xsd:simpleType>
        <xsd:restriction base="dms:Text">
          <xsd:maxLength value="255"/>
        </xsd:restriction>
      </xsd:simpleType>
    </xsd:element>
    <xsd:element name="Other_x0020_stakeholders" ma:index="13" nillable="true" ma:displayName="Other stakeholders" ma:internalName="Other_x0020_stakeholders">
      <xsd:simpleType>
        <xsd:restriction base="dms:Text">
          <xsd:maxLength value="255"/>
        </xsd:restriction>
      </xsd:simpleType>
    </xsd:element>
    <xsd:element name="Validation" ma:index="14" nillable="true" ma:displayName="Validation" ma:internalName="Validation">
      <xsd:simpleType>
        <xsd:restriction base="dms:Text">
          <xsd:maxLength value="255"/>
        </xsd:restriction>
      </xsd:simpleType>
    </xsd:element>
    <xsd:element name="Impact_x0020_on_x0020_business_x0020_requirements_x0020_for_x0020_IT" ma:index="15" nillable="true" ma:displayName="Impact on business requirements for IT" ma:internalName="Impact_x0020_on_x0020_business_x0020_requirements_x0020_for_x0020_IT">
      <xsd:simpleType>
        <xsd:restriction base="dms:Note">
          <xsd:maxLength value="255"/>
        </xsd:restriction>
      </xsd:simpleType>
    </xsd:element>
    <xsd:element name="About" ma:index="24" ma:displayName="About" ma:format="Dropdown" ma:internalName="About">
      <xsd:simpleType>
        <xsd:restriction base="dms:Choice">
          <xsd:enumeration value="Annual Work Programme"/>
          <xsd:enumeration value="Programme Guide and calls"/>
          <xsd:enumeration value="Management of National Agencies"/>
          <xsd:enumeration value="Grant agreements with beneficiaries"/>
          <xsd:enumeration value="Forms and related documents"/>
          <xsd:enumeration value="Documents and tools for selection"/>
          <xsd:enumeration value="Guidance and support document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3" ma:displayName="Author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 ma:index="16" ma:displayName="Comments"/>
        <xsd:element name="keywords" minOccurs="0" maxOccurs="1" type="xsd:string" ma:index="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0e52a87e-fa0e-4867-9149-5c43122db7fb">2015</Year>
    <Status xmlns="0e52a87e-fa0e-4867-9149-5c43122db7fb">Internal Draft</Status>
    <Next_x0020_date_x0020_of_x0020_delivery xmlns="0e52a87e-fa0e-4867-9149-5c43122db7fb">2015-02-15T23:00:00+00:00</Next_x0020_date_x0020_of_x0020_delivery>
    <Final_x0020_date_x0020_of_x0020_delivery xmlns="0e52a87e-fa0e-4867-9149-5c43122db7fb">2015-03-15T23:00:00+00:00</Final_x0020_date_x0020_of_x0020_delivery>
    <Contributors xmlns="0e52a87e-fa0e-4867-9149-5c43122db7fb" xsi:nil="true"/>
    <_Status xmlns="http://schemas.microsoft.com/sharepoint/v3/fields">Not Started</_Status>
    <Leader_x0020__x0028_unit_x0029_ xmlns="0e52a87e-fa0e-4867-9149-5c43122db7fb">A3</Leader_x0020__x0028_unit_x0029_>
    <Working_x0020_group_x0020_REF_x0020_DOC_x0020_meeting xmlns="0e52a87e-fa0e-4867-9149-5c43122db7fb" xsi:nil="true"/>
    <Validation xmlns="0e52a87e-fa0e-4867-9149-5c43122db7fb" xsi:nil="true"/>
    <About xmlns="0e52a87e-fa0e-4867-9149-5c43122db7fb">Management of National Agencies</About>
    <Leader_x0020__x0028_staff_x0020_member_x0029_ xmlns="0e52a87e-fa0e-4867-9149-5c43122db7fb">SS</Leader_x0020__x0028_staff_x0020_member_x0029_>
    <Other_x0020_stakeholders xmlns="0e52a87e-fa0e-4867-9149-5c43122db7fb" xsi:nil="true"/>
    <Impact_x0020_on_x0020_business_x0020_requirements_x0020_for_x0020_IT xmlns="0e52a87e-fa0e-4867-9149-5c43122db7f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B1225-4A6F-4E90-932E-7DAA4F9FF8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056779-2A78-4C25-8311-CCDEF7E8FA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042D97-5254-439C-BD7E-F6600E2DF7B1}">
  <ds:schemaRefs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http://purl.org/dc/dcmitype/"/>
    <ds:schemaRef ds:uri="http://schemas.microsoft.com/sharepoint/v3/fields"/>
    <ds:schemaRef ds:uri="http://schemas.openxmlformats.org/package/2006/metadata/core-properties"/>
    <ds:schemaRef ds:uri="0e52a87e-fa0e-4867-9149-5c43122db7fb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0ACA8F8-650E-41BA-82E5-535A4EDF6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REP.DOTM</Template>
  <TotalTime>1</TotalTime>
  <Pages>3</Pages>
  <Words>364</Words>
  <Characters>2076</Characters>
  <Application>Microsoft Office Word</Application>
  <DocSecurity>0</DocSecurity>
  <PresentationFormat>Microsoft Word 11.0</PresentationFormat>
  <Lines>17</Lines>
  <Paragraphs>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> </vt:lpstr>
    </vt:vector>
  </TitlesOfParts>
  <Company>European Commission</Company>
  <LinksUpToDate>false</LinksUpToDate>
  <CharactersWithSpaces>2436</CharactersWithSpaces>
  <SharedDoc>false</SharedDoc>
  <HLinks>
    <vt:vector size="12" baseType="variant"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sainton;Johannes.Gehringer@ec.europa.eu</dc:creator>
  <cp:keywords>EL4</cp:keywords>
  <cp:lastModifiedBy>Neg Valentina</cp:lastModifiedBy>
  <cp:revision>2</cp:revision>
  <cp:lastPrinted>2013-11-06T08:46:00Z</cp:lastPrinted>
  <dcterms:created xsi:type="dcterms:W3CDTF">2016-06-29T06:58:00Z</dcterms:created>
  <dcterms:modified xsi:type="dcterms:W3CDTF">2016-06-29T06:58:00Z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50000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0x010100258AA79CEB83498886A3A08681123250000EE1AE26EE081346B0126385BD9103EC</vt:lpwstr>
  </property>
</Properties>
</file>